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55" w:rsidRPr="00D51628" w:rsidRDefault="00047855" w:rsidP="00047855">
      <w:pPr>
        <w:pageBreakBefore/>
        <w:tabs>
          <w:tab w:val="center" w:pos="6634"/>
        </w:tabs>
        <w:spacing w:after="60"/>
      </w:pPr>
      <w:r w:rsidRPr="00D51628">
        <w:rPr>
          <w:b/>
          <w:bCs/>
          <w:sz w:val="16"/>
          <w:szCs w:val="16"/>
        </w:rPr>
        <w:t>27.3. РАСПРЕДЕЛЕНИЕ НАСЕЛЕНИЯ ПО ВОЗРАСТНЫМ ГРУППАМ</w:t>
      </w:r>
      <w:proofErr w:type="gramStart"/>
      <w:r w:rsidRPr="00D51628">
        <w:rPr>
          <w:b/>
          <w:bCs/>
          <w:sz w:val="16"/>
          <w:szCs w:val="16"/>
          <w:vertAlign w:val="superscript"/>
        </w:rPr>
        <w:t>1</w:t>
      </w:r>
      <w:proofErr w:type="gramEnd"/>
      <w:r w:rsidRPr="00D51628">
        <w:rPr>
          <w:b/>
          <w:bCs/>
          <w:sz w:val="16"/>
          <w:szCs w:val="16"/>
          <w:vertAlign w:val="superscript"/>
        </w:rPr>
        <w:t>)</w:t>
      </w:r>
    </w:p>
    <w:p w:rsidR="00047855" w:rsidRPr="00D51628" w:rsidRDefault="00047855" w:rsidP="00047855">
      <w:pPr>
        <w:tabs>
          <w:tab w:val="center" w:pos="6634"/>
        </w:tabs>
        <w:spacing w:after="60"/>
        <w:ind w:left="425"/>
        <w:rPr>
          <w:lang w:val="en-US"/>
        </w:rPr>
      </w:pPr>
      <w:r w:rsidRPr="00D51628">
        <w:rPr>
          <w:b/>
          <w:i/>
          <w:sz w:val="16"/>
          <w:lang w:val="en-US"/>
        </w:rPr>
        <w:t>POPULATION BY AGE GROUP</w:t>
      </w:r>
      <w:r w:rsidRPr="00D51628">
        <w:rPr>
          <w:b/>
          <w:bCs/>
          <w:sz w:val="16"/>
          <w:szCs w:val="16"/>
          <w:vertAlign w:val="superscript"/>
          <w:lang w:val="en-US"/>
        </w:rPr>
        <w:t>1)</w:t>
      </w:r>
      <w:r w:rsidRPr="00D51628">
        <w:rPr>
          <w:b/>
          <w:bCs/>
          <w:i/>
          <w:sz w:val="16"/>
          <w:szCs w:val="16"/>
          <w:lang w:val="en-US"/>
        </w:rPr>
        <w:t xml:space="preserve">  </w:t>
      </w:r>
    </w:p>
    <w:p w:rsidR="00047855" w:rsidRPr="00D51628" w:rsidRDefault="00047855" w:rsidP="00047855">
      <w:pPr>
        <w:tabs>
          <w:tab w:val="center" w:pos="6634"/>
        </w:tabs>
        <w:spacing w:after="60"/>
        <w:jc w:val="right"/>
        <w:rPr>
          <w:lang w:val="en-US"/>
        </w:rPr>
      </w:pPr>
      <w:r w:rsidRPr="00D51628">
        <w:rPr>
          <w:lang w:val="en-US"/>
        </w:rPr>
        <w:t>(</w:t>
      </w:r>
      <w:proofErr w:type="gramStart"/>
      <w:r w:rsidRPr="00D51628">
        <w:t>тысяч</w:t>
      </w:r>
      <w:proofErr w:type="gramEnd"/>
      <w:r w:rsidRPr="00D51628">
        <w:rPr>
          <w:lang w:val="en-US"/>
        </w:rPr>
        <w:t xml:space="preserve"> </w:t>
      </w:r>
      <w:r w:rsidRPr="00D51628">
        <w:t>человек</w:t>
      </w:r>
      <w:r w:rsidRPr="00D51628">
        <w:rPr>
          <w:lang w:val="en-US"/>
        </w:rPr>
        <w:t xml:space="preserve"> / </w:t>
      </w:r>
      <w:r w:rsidRPr="00D51628">
        <w:rPr>
          <w:i/>
          <w:lang w:val="en-US"/>
        </w:rPr>
        <w:t>thou. persons</w:t>
      </w:r>
      <w:r w:rsidRPr="00D51628">
        <w:rPr>
          <w:lang w:val="en-US"/>
        </w:rPr>
        <w:t>)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9"/>
        <w:gridCol w:w="447"/>
        <w:gridCol w:w="618"/>
        <w:gridCol w:w="490"/>
        <w:gridCol w:w="492"/>
        <w:gridCol w:w="490"/>
        <w:gridCol w:w="492"/>
        <w:gridCol w:w="492"/>
        <w:gridCol w:w="490"/>
        <w:gridCol w:w="492"/>
        <w:gridCol w:w="490"/>
        <w:gridCol w:w="492"/>
        <w:gridCol w:w="492"/>
        <w:gridCol w:w="490"/>
        <w:gridCol w:w="492"/>
        <w:gridCol w:w="490"/>
        <w:gridCol w:w="492"/>
        <w:gridCol w:w="482"/>
      </w:tblGrid>
      <w:tr w:rsidR="00047855" w:rsidRPr="00D51628" w:rsidTr="00C54F65">
        <w:trPr>
          <w:cantSplit/>
        </w:trPr>
        <w:tc>
          <w:tcPr>
            <w:tcW w:w="1499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14"/>
              <w:snapToGrid w:val="0"/>
              <w:spacing w:before="40" w:after="20"/>
              <w:rPr>
                <w:lang w:val="en-US"/>
              </w:rPr>
            </w:pPr>
          </w:p>
        </w:tc>
        <w:tc>
          <w:tcPr>
            <w:tcW w:w="4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40" w:after="20"/>
              <w:ind w:left="57" w:right="57"/>
              <w:jc w:val="left"/>
              <w:textAlignment w:val="auto"/>
            </w:pPr>
            <w:r w:rsidRPr="00D51628">
              <w:rPr>
                <w:rFonts w:cs="Times New Roman"/>
                <w:sz w:val="12"/>
                <w:szCs w:val="12"/>
              </w:rPr>
              <w:t>Годы</w:t>
            </w:r>
          </w:p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40" w:after="20"/>
              <w:ind w:left="57" w:right="57"/>
              <w:jc w:val="left"/>
              <w:textAlignment w:val="auto"/>
            </w:pPr>
            <w:r w:rsidRPr="00D51628">
              <w:rPr>
                <w:i/>
                <w:sz w:val="12"/>
                <w:lang w:val="en-US"/>
              </w:rPr>
              <w:t>Year</w:t>
            </w: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40" w:after="20"/>
              <w:ind w:left="57" w:right="57"/>
              <w:jc w:val="left"/>
              <w:textAlignment w:val="auto"/>
            </w:pPr>
            <w:r w:rsidRPr="00D51628">
              <w:rPr>
                <w:rFonts w:cs="Times New Roman"/>
                <w:sz w:val="12"/>
                <w:szCs w:val="12"/>
              </w:rPr>
              <w:t xml:space="preserve">Все </w:t>
            </w:r>
            <w:r w:rsidRPr="00D51628">
              <w:rPr>
                <w:rFonts w:cs="Times New Roman"/>
                <w:sz w:val="12"/>
                <w:szCs w:val="12"/>
              </w:rPr>
              <w:br/>
              <w:t>насел</w:t>
            </w:r>
            <w:r w:rsidRPr="00D51628">
              <w:rPr>
                <w:rFonts w:cs="Times New Roman"/>
                <w:sz w:val="12"/>
                <w:szCs w:val="12"/>
              </w:rPr>
              <w:t>е</w:t>
            </w:r>
            <w:r w:rsidRPr="00D51628">
              <w:rPr>
                <w:rFonts w:cs="Times New Roman"/>
                <w:sz w:val="12"/>
                <w:szCs w:val="12"/>
              </w:rPr>
              <w:t>ние</w:t>
            </w:r>
          </w:p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0" w:after="20"/>
              <w:ind w:left="57" w:right="57"/>
              <w:jc w:val="left"/>
              <w:textAlignment w:val="auto"/>
            </w:pPr>
            <w:r w:rsidRPr="00D51628">
              <w:rPr>
                <w:i/>
                <w:sz w:val="12"/>
                <w:lang w:val="en-US"/>
              </w:rPr>
              <w:t>Total</w:t>
            </w:r>
            <w:r w:rsidRPr="00D51628">
              <w:rPr>
                <w:i/>
                <w:sz w:val="12"/>
              </w:rPr>
              <w:t xml:space="preserve"> </w:t>
            </w:r>
            <w:r w:rsidRPr="00D51628">
              <w:rPr>
                <w:i/>
                <w:sz w:val="12"/>
              </w:rPr>
              <w:br/>
            </w:r>
            <w:r w:rsidRPr="00D51628">
              <w:rPr>
                <w:i/>
                <w:sz w:val="12"/>
                <w:lang w:val="en-US"/>
              </w:rPr>
              <w:t>popul</w:t>
            </w:r>
            <w:r w:rsidRPr="00D51628">
              <w:rPr>
                <w:i/>
                <w:sz w:val="12"/>
                <w:lang w:val="en-US"/>
              </w:rPr>
              <w:t>a</w:t>
            </w:r>
            <w:r w:rsidRPr="00D51628">
              <w:rPr>
                <w:i/>
                <w:sz w:val="12"/>
                <w:lang w:val="en-US"/>
              </w:rPr>
              <w:t>tion</w:t>
            </w:r>
          </w:p>
        </w:tc>
        <w:tc>
          <w:tcPr>
            <w:tcW w:w="73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spacing w:before="40" w:after="20"/>
              <w:ind w:left="57" w:right="57"/>
            </w:pPr>
            <w:r w:rsidRPr="00D51628">
              <w:rPr>
                <w:sz w:val="12"/>
                <w:szCs w:val="12"/>
              </w:rPr>
              <w:t xml:space="preserve">в том числе в возрасте, лет / </w:t>
            </w:r>
            <w:r w:rsidRPr="00D51628">
              <w:rPr>
                <w:i/>
                <w:sz w:val="12"/>
                <w:szCs w:val="12"/>
                <w:lang w:val="en-US"/>
              </w:rPr>
              <w:t>including</w:t>
            </w:r>
            <w:r w:rsidRPr="00D51628">
              <w:rPr>
                <w:i/>
                <w:sz w:val="12"/>
              </w:rPr>
              <w:t xml:space="preserve"> </w:t>
            </w:r>
            <w:r w:rsidRPr="00D51628">
              <w:rPr>
                <w:i/>
                <w:sz w:val="12"/>
                <w:lang w:val="en-US"/>
              </w:rPr>
              <w:t>at</w:t>
            </w:r>
            <w:r w:rsidRPr="00D51628">
              <w:rPr>
                <w:i/>
                <w:sz w:val="12"/>
              </w:rPr>
              <w:t xml:space="preserve"> </w:t>
            </w:r>
            <w:proofErr w:type="spellStart"/>
            <w:r w:rsidRPr="00D51628">
              <w:rPr>
                <w:i/>
                <w:sz w:val="12"/>
              </w:rPr>
              <w:t>age</w:t>
            </w:r>
            <w:proofErr w:type="spellEnd"/>
            <w:r w:rsidRPr="00D51628">
              <w:rPr>
                <w:i/>
                <w:sz w:val="12"/>
              </w:rPr>
              <w:t xml:space="preserve">, </w:t>
            </w:r>
            <w:r w:rsidRPr="00D51628">
              <w:rPr>
                <w:i/>
                <w:sz w:val="12"/>
                <w:lang w:val="en-US"/>
              </w:rPr>
              <w:t>years</w:t>
            </w:r>
          </w:p>
        </w:tc>
      </w:tr>
      <w:tr w:rsidR="00047855" w:rsidRPr="00D51628" w:rsidTr="00C54F65">
        <w:trPr>
          <w:cantSplit/>
          <w:trHeight w:val="319"/>
        </w:trPr>
        <w:tc>
          <w:tcPr>
            <w:tcW w:w="1499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40" w:after="20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4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40" w:after="20"/>
              <w:ind w:left="57" w:right="57"/>
              <w:rPr>
                <w:sz w:val="12"/>
                <w:szCs w:val="12"/>
              </w:rPr>
            </w:pPr>
          </w:p>
        </w:tc>
        <w:tc>
          <w:tcPr>
            <w:tcW w:w="618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40" w:after="20"/>
              <w:ind w:left="57" w:right="57"/>
              <w:rPr>
                <w:sz w:val="12"/>
                <w:szCs w:val="12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ind w:left="57" w:right="57"/>
              <w:jc w:val="center"/>
            </w:pPr>
            <w:r w:rsidRPr="00D51628">
              <w:rPr>
                <w:sz w:val="12"/>
                <w:szCs w:val="12"/>
              </w:rPr>
              <w:t>0</w:t>
            </w:r>
            <w:r>
              <w:rPr>
                <w:sz w:val="12"/>
                <w:szCs w:val="12"/>
              </w:rPr>
              <w:t xml:space="preserve"> </w:t>
            </w:r>
            <w:r w:rsidRPr="00D51628">
              <w:rPr>
                <w:sz w:val="12"/>
                <w:szCs w:val="12"/>
              </w:rPr>
              <w:t>–</w:t>
            </w:r>
            <w:r>
              <w:rPr>
                <w:sz w:val="12"/>
                <w:szCs w:val="12"/>
              </w:rPr>
              <w:t xml:space="preserve"> </w:t>
            </w:r>
            <w:r w:rsidRPr="00D51628">
              <w:rPr>
                <w:sz w:val="12"/>
                <w:szCs w:val="12"/>
              </w:rPr>
              <w:t>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spacing w:before="40" w:after="20"/>
              <w:ind w:left="57" w:right="57"/>
              <w:jc w:val="center"/>
            </w:pPr>
            <w:r w:rsidRPr="00D51628">
              <w:rPr>
                <w:sz w:val="12"/>
                <w:szCs w:val="12"/>
              </w:rPr>
              <w:t>5</w:t>
            </w:r>
            <w:r>
              <w:rPr>
                <w:sz w:val="12"/>
                <w:szCs w:val="12"/>
              </w:rPr>
              <w:t xml:space="preserve"> </w:t>
            </w:r>
            <w:r w:rsidRPr="00D51628">
              <w:rPr>
                <w:sz w:val="12"/>
                <w:szCs w:val="12"/>
              </w:rPr>
              <w:t>–</w:t>
            </w:r>
            <w:r>
              <w:rPr>
                <w:sz w:val="12"/>
                <w:szCs w:val="12"/>
              </w:rPr>
              <w:t xml:space="preserve"> </w:t>
            </w:r>
            <w:r w:rsidRPr="00D51628">
              <w:rPr>
                <w:sz w:val="12"/>
                <w:szCs w:val="12"/>
              </w:rPr>
              <w:t>9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10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14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15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19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20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24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25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29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30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34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35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39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40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44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45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49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50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54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55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59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60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64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65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69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ind w:left="28"/>
            </w:pPr>
            <w:r w:rsidRPr="00D51628">
              <w:rPr>
                <w:sz w:val="12"/>
                <w:szCs w:val="12"/>
              </w:rPr>
              <w:t xml:space="preserve">70 и </w:t>
            </w:r>
            <w:r w:rsidRPr="00D51628">
              <w:rPr>
                <w:sz w:val="12"/>
                <w:szCs w:val="12"/>
              </w:rPr>
              <w:br/>
              <w:t xml:space="preserve">более / 70 </w:t>
            </w:r>
            <w:r w:rsidRPr="00D51628">
              <w:rPr>
                <w:i/>
                <w:sz w:val="12"/>
                <w:lang w:val="en-US"/>
              </w:rPr>
              <w:t>and</w:t>
            </w:r>
            <w:r w:rsidRPr="00D51628">
              <w:rPr>
                <w:i/>
                <w:sz w:val="12"/>
              </w:rPr>
              <w:t xml:space="preserve"> </w:t>
            </w:r>
            <w:r w:rsidRPr="00D51628">
              <w:rPr>
                <w:i/>
                <w:sz w:val="12"/>
              </w:rPr>
              <w:br/>
            </w:r>
            <w:r w:rsidRPr="00D51628">
              <w:rPr>
                <w:i/>
                <w:sz w:val="12"/>
                <w:lang w:val="en-US"/>
              </w:rPr>
              <w:t>over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</w:pPr>
            <w:r w:rsidRPr="00D51628">
              <w:rPr>
                <w:b/>
                <w:bCs/>
              </w:rPr>
              <w:t>Россия</w:t>
            </w:r>
            <w:proofErr w:type="gramStart"/>
            <w:r w:rsidRPr="00D51628">
              <w:rPr>
                <w:b/>
                <w:bCs/>
                <w:vertAlign w:val="superscript"/>
              </w:rPr>
              <w:t>2</w:t>
            </w:r>
            <w:proofErr w:type="gramEnd"/>
            <w:r w:rsidRPr="00D51628">
              <w:rPr>
                <w:b/>
                <w:bCs/>
                <w:vertAlign w:val="superscript"/>
              </w:rPr>
              <w:t>)</w:t>
            </w:r>
          </w:p>
          <w:p w:rsidR="00047855" w:rsidRPr="00D51628" w:rsidRDefault="00047855" w:rsidP="00C54F65">
            <w:pPr>
              <w:spacing w:before="90" w:line="160" w:lineRule="exact"/>
            </w:pPr>
            <w:proofErr w:type="gramStart"/>
            <w:r w:rsidRPr="00D51628">
              <w:rPr>
                <w:b/>
                <w:i/>
              </w:rPr>
              <w:t>Russia</w:t>
            </w:r>
            <w:r w:rsidRPr="00D51628">
              <w:rPr>
                <w:b/>
                <w:i/>
                <w:vertAlign w:val="superscript"/>
              </w:rPr>
              <w:t>2)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2018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146781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9032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9085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7825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6947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7114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10222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12718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11735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10594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9674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9021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10811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10027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8179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13797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pStyle w:val="12"/>
              <w:spacing w:before="9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СНГ</w:t>
            </w:r>
            <w:proofErr w:type="gramStart"/>
            <w:r w:rsidRPr="00D51628">
              <w:rPr>
                <w:bCs w:val="0"/>
                <w:sz w:val="14"/>
                <w:szCs w:val="14"/>
                <w:u w:val="none"/>
                <w:vertAlign w:val="superscript"/>
              </w:rPr>
              <w:t>2</w:t>
            </w:r>
            <w:proofErr w:type="gramEnd"/>
            <w:r w:rsidRPr="00D51628">
              <w:rPr>
                <w:bCs w:val="0"/>
                <w:sz w:val="14"/>
                <w:szCs w:val="14"/>
                <w:u w:val="none"/>
                <w:vertAlign w:val="superscript"/>
              </w:rPr>
              <w:t>)</w:t>
            </w:r>
          </w:p>
          <w:p w:rsidR="00047855" w:rsidRPr="00D51628" w:rsidRDefault="00047855" w:rsidP="00C54F65">
            <w:pPr>
              <w:pStyle w:val="12"/>
              <w:spacing w:before="90" w:line="160" w:lineRule="exact"/>
              <w:rPr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CIS countries</w:t>
            </w:r>
            <w:r w:rsidRPr="00D51628">
              <w:rPr>
                <w:bCs w:val="0"/>
                <w:sz w:val="14"/>
                <w:szCs w:val="14"/>
                <w:u w:val="none"/>
                <w:vertAlign w:val="superscript"/>
                <w:lang w:val="en-US"/>
              </w:rPr>
              <w:t>2</w:t>
            </w:r>
            <w:r w:rsidRPr="00D51628">
              <w:rPr>
                <w:bCs w:val="0"/>
                <w:sz w:val="14"/>
                <w:szCs w:val="14"/>
                <w:u w:val="none"/>
                <w:vertAlign w:val="superscript"/>
              </w:rPr>
              <w:t>)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  <w:lang w:val="en-US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pStyle w:val="12"/>
              <w:spacing w:before="90" w:line="160" w:lineRule="exact"/>
              <w:ind w:left="170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 xml:space="preserve">из них: / </w:t>
            </w: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</w:t>
            </w:r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  <w:lang w:val="en-US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90" w:line="160" w:lineRule="exact"/>
              <w:ind w:right="28"/>
              <w:jc w:val="right"/>
              <w:rPr>
                <w:b/>
                <w:bCs/>
                <w:spacing w:val="-4"/>
              </w:rPr>
            </w:pP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pStyle w:val="af1"/>
              <w:spacing w:before="90" w:line="160" w:lineRule="exact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Азербайджан</w:t>
            </w:r>
            <w:r w:rsidRPr="00D5162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047855" w:rsidRPr="00D51628" w:rsidRDefault="00047855" w:rsidP="00C54F65">
            <w:pPr>
              <w:pStyle w:val="af1"/>
              <w:spacing w:before="90" w:line="160" w:lineRule="exact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i/>
                <w:sz w:val="14"/>
                <w:szCs w:val="14"/>
              </w:rPr>
              <w:t>Azerbaijan</w:t>
            </w:r>
            <w:r w:rsidRPr="00D51628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2018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9981,5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771,8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829,7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637,6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646,8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760,6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916,8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919,8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787,8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651,3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622,6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648,6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643,7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466,1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277,3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401,0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pStyle w:val="14"/>
              <w:spacing w:before="90" w:line="160" w:lineRule="exact"/>
              <w:ind w:left="57"/>
            </w:pPr>
            <w:r w:rsidRPr="00D51628">
              <w:t xml:space="preserve">Армения / </w:t>
            </w: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2018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2965,3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198,3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210,7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191,1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165,2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183,8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251,9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263,4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230,7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185,2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164,3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172,0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212,4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183,2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128,1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225,0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rPr>
                <w:rStyle w:val="a5"/>
              </w:rPr>
              <w:t>Беларусь</w:t>
            </w:r>
          </w:p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2018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9475,2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557,2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565,2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481,1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450,1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489,8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674,9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779,2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721,5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659,0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637,0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640,2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728,2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650,8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507,5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933,5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Казахстан</w:t>
            </w:r>
          </w:p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spellStart"/>
            <w:r w:rsidRPr="00D51628">
              <w:rPr>
                <w:i/>
                <w:lang w:val="de-DE"/>
              </w:rPr>
              <w:t>Kazakhstan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2018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18395,6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1963,0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1821,4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1466,0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1133,7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1221,2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1538,0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1569,8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1294,1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1164,3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1079,9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1003,1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1000,0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763,9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558,1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819,1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Киргизия</w:t>
            </w:r>
          </w:p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spellStart"/>
            <w:r w:rsidRPr="00D51628">
              <w:rPr>
                <w:i/>
                <w:lang w:val="de-DE"/>
              </w:rPr>
              <w:t>Kyrgyzstan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2018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6389,5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793,1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723,8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568,5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494,8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538,5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574,3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540,2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413,8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350,1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321,6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294,5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275,7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199,2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129,2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172,2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Республика Молдова</w:t>
            </w:r>
          </w:p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  <w:lang w:val="de-DE"/>
              </w:rPr>
              <w:t>Moldova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2016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2681,7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181,3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169,7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155,5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139,4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156,3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196,4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221,2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193,6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174,1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165,4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168,0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202,4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189,2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165,2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204,0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Таджикистан</w:t>
            </w:r>
          </w:p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2018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8931,2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1113,9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1089,7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860,0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856,0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848,2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847,5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736,6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544,8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450,2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410,8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365,6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313,9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198,5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124,1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171,4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Узбекистан</w:t>
            </w:r>
          </w:p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90" w:after="0" w:line="160" w:lineRule="exact"/>
              <w:textAlignment w:val="auto"/>
            </w:pPr>
            <w:r w:rsidRPr="00D51628">
              <w:t>2016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33255,5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3551,7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3202,4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2845,8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2557,1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2985,4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3203,1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2987,3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2395,4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2034,6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1820,2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1594,0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1486,6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1067,4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670,7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853,8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 xml:space="preserve">Украина / </w:t>
            </w: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90" w:after="0" w:line="160" w:lineRule="exact"/>
              <w:textAlignment w:val="auto"/>
            </w:pPr>
            <w:r w:rsidRPr="00D51628">
              <w:t>2018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41983,6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1960,5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2373,0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2147,5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1834,6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2200,5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2886,1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3564,0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3358,6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3069,9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2907,4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2743,9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3110,5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2792,6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2389,6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4644,9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spacing w:before="90" w:line="160" w:lineRule="exact"/>
            </w:pPr>
            <w:r w:rsidRPr="00D51628">
              <w:rPr>
                <w:b/>
                <w:bCs/>
              </w:rPr>
              <w:t>Страны БРИКС</w:t>
            </w:r>
          </w:p>
          <w:p w:rsidR="00047855" w:rsidRPr="00D51628" w:rsidRDefault="00047855" w:rsidP="00C54F65">
            <w:pPr>
              <w:spacing w:before="90" w:line="160" w:lineRule="exact"/>
            </w:pPr>
            <w:r w:rsidRPr="00D51628">
              <w:rPr>
                <w:b/>
                <w:bCs/>
                <w:i/>
                <w:lang w:val="en-US"/>
              </w:rPr>
              <w:t>BRICS countries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90" w:after="0" w:line="160" w:lineRule="exact"/>
              <w:textAlignment w:val="auto"/>
            </w:pP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spacing w:before="90" w:line="160" w:lineRule="exact"/>
              <w:ind w:left="170"/>
            </w:pPr>
            <w:r w:rsidRPr="00D51628">
              <w:t xml:space="preserve">из них: / </w:t>
            </w:r>
            <w:r w:rsidRPr="00D51628">
              <w:rPr>
                <w:i/>
                <w:lang w:val="en-US"/>
              </w:rPr>
              <w:t>of</w:t>
            </w:r>
            <w:r w:rsidRPr="00D51628">
              <w:rPr>
                <w:i/>
              </w:rPr>
              <w:t xml:space="preserve"> </w:t>
            </w:r>
            <w:r w:rsidRPr="00D51628">
              <w:rPr>
                <w:i/>
                <w:lang w:val="en-US"/>
              </w:rPr>
              <w:t>which</w:t>
            </w:r>
            <w:r w:rsidRPr="00D51628">
              <w:t>: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90" w:after="0" w:line="160" w:lineRule="exact"/>
              <w:textAlignment w:val="auto"/>
            </w:pP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gramStart"/>
            <w:r w:rsidRPr="00D51628">
              <w:t>Бразилия</w:t>
            </w:r>
            <w:r w:rsidRPr="00D51628">
              <w:rPr>
                <w:vertAlign w:val="superscript"/>
              </w:rPr>
              <w:t>3)</w:t>
            </w:r>
            <w:r w:rsidRPr="00D51628">
              <w:t xml:space="preserve"> / </w:t>
            </w:r>
            <w:r w:rsidRPr="00D51628">
              <w:rPr>
                <w:i/>
                <w:lang w:val="en-US"/>
              </w:rPr>
              <w:t xml:space="preserve">Brazil 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207661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14361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15330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16448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17150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17034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17004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17564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16653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14554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13097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12065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10437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8397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6390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11178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Индия</w:t>
            </w:r>
            <w:proofErr w:type="gramStart"/>
            <w:r w:rsidRPr="00D51628">
              <w:rPr>
                <w:vertAlign w:val="superscript"/>
              </w:rPr>
              <w:t>4</w:t>
            </w:r>
            <w:proofErr w:type="gramEnd"/>
            <w:r w:rsidRPr="00D51628">
              <w:rPr>
                <w:vertAlign w:val="superscript"/>
              </w:rPr>
              <w:t>)</w:t>
            </w:r>
            <w:r w:rsidRPr="00D51628">
              <w:t xml:space="preserve"> /</w:t>
            </w:r>
            <w:r w:rsidRPr="00D51628">
              <w:rPr>
                <w:vertAlign w:val="superscript"/>
              </w:rPr>
              <w:t xml:space="preserve"> </w:t>
            </w:r>
            <w:r w:rsidRPr="00D51628">
              <w:rPr>
                <w:bCs/>
                <w:i/>
                <w:lang w:val="en-US"/>
              </w:rPr>
              <w:t>India</w:t>
            </w:r>
            <w:r w:rsidRPr="00D51628">
              <w:rPr>
                <w:bCs/>
                <w:i/>
                <w:vertAlign w:val="superscript"/>
              </w:rPr>
              <w:t>4</w:t>
            </w:r>
            <w:r w:rsidRPr="00D51628">
              <w:rPr>
                <w:bCs/>
                <w:i/>
                <w:vertAlign w:val="superscript"/>
                <w:lang w:val="en-US"/>
              </w:rPr>
              <w:t>)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90" w:after="0" w:line="160" w:lineRule="exact"/>
              <w:textAlignment w:val="auto"/>
            </w:pPr>
            <w:r w:rsidRPr="00D51628">
              <w:t>2011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1210855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112807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126928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132709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120526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111424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101414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88595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85141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72438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62318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49069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39146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37664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26455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44220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gramStart"/>
            <w:r w:rsidRPr="00D51628">
              <w:t>Китай</w:t>
            </w:r>
            <w:r w:rsidRPr="00D51628">
              <w:rPr>
                <w:vertAlign w:val="superscript"/>
              </w:rPr>
              <w:t>3</w:t>
            </w:r>
            <w:r w:rsidRPr="00D51628">
              <w:rPr>
                <w:vertAlign w:val="superscript"/>
                <w:lang w:val="en-US"/>
              </w:rPr>
              <w:t>)</w:t>
            </w:r>
            <w:r w:rsidRPr="00D51628">
              <w:t xml:space="preserve"> / </w:t>
            </w:r>
            <w:r w:rsidRPr="00D51628">
              <w:rPr>
                <w:bCs/>
                <w:i/>
                <w:lang w:val="en-US"/>
              </w:rPr>
              <w:t>China</w:t>
            </w:r>
            <w:r w:rsidRPr="00D51628">
              <w:rPr>
                <w:bCs/>
                <w:i/>
                <w:vertAlign w:val="superscript"/>
              </w:rPr>
              <w:t>3</w:t>
            </w:r>
            <w:r w:rsidRPr="00D51628">
              <w:rPr>
                <w:bCs/>
                <w:i/>
                <w:vertAlign w:val="superscript"/>
                <w:lang w:val="en-US"/>
              </w:rPr>
              <w:t>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90" w:after="0" w:line="160" w:lineRule="exact"/>
              <w:textAlignment w:val="auto"/>
            </w:pPr>
            <w:r w:rsidRPr="00D51628">
              <w:t>2011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1347305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76271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72093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73507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94574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127726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105011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96645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113994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126342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118651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73181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84314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62009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42416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80573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gramStart"/>
            <w:r w:rsidRPr="00D51628">
              <w:rPr>
                <w:bCs/>
              </w:rPr>
              <w:t>Южно-Африканская Республика</w:t>
            </w:r>
            <w:r w:rsidRPr="00D51628">
              <w:rPr>
                <w:vertAlign w:val="superscript"/>
              </w:rPr>
              <w:t>3)</w:t>
            </w:r>
            <w:proofErr w:type="gramEnd"/>
          </w:p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spellStart"/>
            <w:proofErr w:type="gram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Africa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56522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5867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5765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5094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4592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5031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5518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5254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4244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3392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2788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2377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2006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1605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1191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1800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pStyle w:val="12"/>
              <w:spacing w:before="9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ЕС</w:t>
            </w:r>
          </w:p>
          <w:p w:rsidR="00047855" w:rsidRPr="00D51628" w:rsidRDefault="00047855" w:rsidP="00C54F65">
            <w:pPr>
              <w:spacing w:before="90" w:line="160" w:lineRule="exact"/>
            </w:pPr>
            <w:r w:rsidRPr="00D51628">
              <w:rPr>
                <w:b/>
                <w:bCs/>
                <w:i/>
                <w:lang w:val="en-US"/>
              </w:rPr>
              <w:t>EU</w:t>
            </w:r>
            <w:r w:rsidRPr="00D51628">
              <w:rPr>
                <w:b/>
                <w:bCs/>
                <w:i/>
              </w:rPr>
              <w:t xml:space="preserve"> </w:t>
            </w:r>
            <w:r w:rsidRPr="00D51628">
              <w:rPr>
                <w:b/>
                <w:bCs/>
                <w:i/>
                <w:lang w:val="en-US"/>
              </w:rPr>
              <w:t>countries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90" w:after="0" w:line="160" w:lineRule="exact"/>
              <w:textAlignment w:val="auto"/>
            </w:pP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pStyle w:val="12"/>
              <w:spacing w:before="9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</w:t>
            </w:r>
            <w:r w:rsidRPr="00D51628">
              <w:rPr>
                <w:b w:val="0"/>
                <w:bCs w:val="0"/>
                <w:sz w:val="14"/>
                <w:szCs w:val="14"/>
                <w:u w:val="none"/>
                <w:lang w:val="en-US"/>
              </w:rPr>
              <w:t xml:space="preserve"> / </w:t>
            </w:r>
            <w:r w:rsidRPr="00D51628">
              <w:rPr>
                <w:b w:val="0"/>
                <w:i/>
                <w:sz w:val="14"/>
                <w:szCs w:val="14"/>
                <w:u w:val="none"/>
                <w:lang w:val="en-US"/>
              </w:rPr>
              <w:t>of which</w:t>
            </w:r>
            <w:r w:rsidRPr="00D51628">
              <w:rPr>
                <w:b w:val="0"/>
                <w:i/>
                <w:sz w:val="14"/>
                <w:szCs w:val="14"/>
                <w:u w:val="none"/>
              </w:rPr>
              <w:t>: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90" w:after="0" w:line="160" w:lineRule="exact"/>
              <w:textAlignment w:val="auto"/>
            </w:pP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Австрия</w:t>
            </w:r>
            <w:r w:rsidRPr="00D51628">
              <w:rPr>
                <w:lang w:val="en-US"/>
              </w:rPr>
              <w:t xml:space="preserve"> / </w:t>
            </w: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8773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426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415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423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454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553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599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599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572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583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684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712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623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505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453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1173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Бельгия</w:t>
            </w:r>
            <w:r w:rsidRPr="00D51628">
              <w:rPr>
                <w:lang w:val="en-US"/>
              </w:rPr>
              <w:t xml:space="preserve"> / </w:t>
            </w: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11352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631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667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630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633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681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738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727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747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737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787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818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774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687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609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1486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Болгария</w:t>
            </w:r>
            <w:r w:rsidRPr="00D51628">
              <w:rPr>
                <w:lang w:val="en-US"/>
              </w:rPr>
              <w:t xml:space="preserve"> / </w:t>
            </w:r>
            <w:proofErr w:type="spellStart"/>
            <w:r w:rsidRPr="00D51628">
              <w:rPr>
                <w:i/>
              </w:rPr>
              <w:t>Bulgaria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7102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330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349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321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310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350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466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482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514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543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513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471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489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493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483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989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Венгрия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bCs/>
                <w:i/>
                <w:lang w:val="en-US"/>
              </w:rPr>
              <w:t>Hungary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9798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462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475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486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493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597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621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610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755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819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711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589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620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731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598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1230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Германия</w:t>
            </w:r>
            <w:r w:rsidRPr="00D51628">
              <w:rPr>
                <w:lang w:val="en-US"/>
              </w:rPr>
              <w:t xml:space="preserve"> </w:t>
            </w:r>
            <w:r w:rsidRPr="00D51628">
              <w:t>/</w:t>
            </w:r>
            <w:r w:rsidRPr="00D51628">
              <w:rPr>
                <w:vertAlign w:val="superscript"/>
              </w:rPr>
              <w:t xml:space="preserve"> </w:t>
            </w:r>
            <w:r w:rsidRPr="00D51628">
              <w:rPr>
                <w:bCs/>
                <w:i/>
                <w:lang w:val="en-US"/>
              </w:rPr>
              <w:t>Germany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82522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3756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3614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3678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4173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4574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5367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5221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5058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4822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6260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6984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6223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5281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4563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12946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Греция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i/>
                <w:lang w:val="en-US"/>
              </w:rPr>
              <w:t>Greece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10768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476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547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532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538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551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586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672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797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807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825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748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715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653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610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  <w:lang w:val="en-US"/>
              </w:rPr>
            </w:pPr>
            <w:r w:rsidRPr="00D51628">
              <w:rPr>
                <w:spacing w:val="-4"/>
                <w:lang w:val="en-US"/>
              </w:rPr>
              <w:t>1710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proofErr w:type="gramStart"/>
            <w:r w:rsidRPr="00D51628">
              <w:t>Испания</w:t>
            </w:r>
            <w:r w:rsidRPr="00D51628">
              <w:rPr>
                <w:spacing w:val="-4"/>
                <w:vertAlign w:val="superscript"/>
              </w:rPr>
              <w:t>3)</w:t>
            </w:r>
            <w:r w:rsidRPr="00D51628">
              <w:rPr>
                <w:spacing w:val="-4"/>
                <w:lang w:val="en-US"/>
              </w:rPr>
              <w:t xml:space="preserve"> </w:t>
            </w:r>
            <w:r w:rsidRPr="00D51628">
              <w:rPr>
                <w:lang w:val="en-US"/>
              </w:rPr>
              <w:t xml:space="preserve"> </w:t>
            </w:r>
            <w:r w:rsidRPr="00D51628">
              <w:rPr>
                <w:i/>
                <w:lang w:val="en-US"/>
              </w:rPr>
              <w:t>/ Spain</w:t>
            </w:r>
            <w:r w:rsidRPr="00D51628">
              <w:rPr>
                <w:spacing w:val="-4"/>
                <w:vertAlign w:val="superscript"/>
              </w:rPr>
              <w:t>3)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46549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2119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2439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2420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2241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2256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2509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2904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3645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3965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3754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3558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3178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2675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2388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6496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Италия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bCs/>
                <w:i/>
                <w:lang w:val="en-US"/>
              </w:rPr>
              <w:t>Italy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60589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2501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2824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2857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2889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3007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3250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3463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3931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4685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4901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4850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4199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3705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3619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9910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Латвия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i/>
                <w:lang w:val="en-US"/>
              </w:rPr>
              <w:t>Latvia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1950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86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145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111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277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Литва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bCs/>
                <w:i/>
                <w:lang w:val="en-US"/>
              </w:rPr>
              <w:t>Lithuania</w:t>
            </w:r>
            <w:r w:rsidRPr="00D51628">
              <w:rPr>
                <w:b/>
                <w:bCs/>
                <w:i/>
                <w:lang w:val="en-US"/>
              </w:rPr>
              <w:t xml:space="preserve"> 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2848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142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168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204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213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223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151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399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left="57"/>
            </w:pPr>
            <w:r w:rsidRPr="00D51628">
              <w:t>Польша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bCs/>
                <w:i/>
                <w:lang w:val="en-US"/>
              </w:rPr>
              <w:t>Poland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37973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1881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2055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1795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1905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2290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2732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3131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3026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2776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2333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2319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2710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2733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2264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4021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pStyle w:val="14"/>
              <w:spacing w:before="90" w:line="160" w:lineRule="exact"/>
              <w:ind w:left="57"/>
            </w:pPr>
            <w:r w:rsidRPr="00D51628">
              <w:t>Румыния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i/>
                <w:lang w:val="en-US"/>
              </w:rPr>
              <w:t>Romania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19644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971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1036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1050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1075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1048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1292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1292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1500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1518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1719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1037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1255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1357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1144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2352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pStyle w:val="14"/>
              <w:spacing w:before="90" w:line="160" w:lineRule="exact"/>
              <w:ind w:left="57"/>
            </w:pPr>
            <w:r w:rsidRPr="00D51628">
              <w:t>Словакия</w:t>
            </w:r>
            <w:r w:rsidRPr="00D51628">
              <w:rPr>
                <w:lang w:val="en-US"/>
              </w:rPr>
              <w:t xml:space="preserve"> </w:t>
            </w:r>
            <w:r w:rsidRPr="00D51628">
              <w:t xml:space="preserve">/ </w:t>
            </w:r>
            <w:r w:rsidRPr="00D51628">
              <w:rPr>
                <w:i/>
                <w:lang w:val="en-US"/>
              </w:rPr>
              <w:t>Slovakia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90" w:after="0" w:line="16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5435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284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291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265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278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333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397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433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453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434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356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364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366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367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298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90" w:line="160" w:lineRule="exact"/>
              <w:ind w:right="28"/>
              <w:jc w:val="right"/>
              <w:rPr>
                <w:spacing w:val="-4"/>
              </w:rPr>
            </w:pPr>
            <w:r w:rsidRPr="00D51628">
              <w:rPr>
                <w:spacing w:val="-4"/>
              </w:rPr>
              <w:t>517</w:t>
            </w:r>
          </w:p>
        </w:tc>
      </w:tr>
    </w:tbl>
    <w:p w:rsidR="00047855" w:rsidRPr="00D51628" w:rsidRDefault="00047855" w:rsidP="00047855">
      <w:pPr>
        <w:tabs>
          <w:tab w:val="center" w:pos="6634"/>
        </w:tabs>
        <w:spacing w:after="60"/>
        <w:jc w:val="right"/>
      </w:pPr>
    </w:p>
    <w:p w:rsidR="00047855" w:rsidRPr="00D51628" w:rsidRDefault="00047855" w:rsidP="00047855">
      <w:pPr>
        <w:tabs>
          <w:tab w:val="center" w:pos="6634"/>
        </w:tabs>
        <w:spacing w:after="60"/>
        <w:jc w:val="right"/>
      </w:pPr>
    </w:p>
    <w:p w:rsidR="00047855" w:rsidRPr="00D51628" w:rsidRDefault="00047855" w:rsidP="00047855">
      <w:pPr>
        <w:pStyle w:val="18"/>
        <w:pageBreakBefore/>
        <w:spacing w:before="0" w:after="60"/>
        <w:jc w:val="right"/>
      </w:pPr>
      <w:proofErr w:type="spellStart"/>
      <w:proofErr w:type="gramStart"/>
      <w:r w:rsidRPr="00D51628">
        <w:rPr>
          <w:rFonts w:ascii="Arial" w:hAnsi="Arial" w:cs="Arial"/>
          <w:sz w:val="14"/>
          <w:szCs w:val="14"/>
          <w:lang w:val="en-US"/>
        </w:rPr>
        <w:lastRenderedPageBreak/>
        <w:t>Продолжение</w:t>
      </w:r>
      <w:proofErr w:type="spellEnd"/>
      <w:r w:rsidRPr="00D51628">
        <w:rPr>
          <w:rFonts w:ascii="Arial" w:hAnsi="Arial" w:cs="Arial"/>
          <w:sz w:val="14"/>
          <w:szCs w:val="14"/>
          <w:lang w:val="en-US"/>
        </w:rPr>
        <w:t xml:space="preserve"> </w:t>
      </w:r>
      <w:proofErr w:type="spellStart"/>
      <w:r w:rsidRPr="00D51628">
        <w:rPr>
          <w:rFonts w:ascii="Arial" w:hAnsi="Arial" w:cs="Arial"/>
          <w:sz w:val="14"/>
          <w:szCs w:val="14"/>
          <w:lang w:val="en-US"/>
        </w:rPr>
        <w:t>табл</w:t>
      </w:r>
      <w:proofErr w:type="spellEnd"/>
      <w:r w:rsidRPr="00D51628">
        <w:rPr>
          <w:rFonts w:ascii="Arial" w:hAnsi="Arial" w:cs="Arial"/>
          <w:sz w:val="14"/>
          <w:szCs w:val="14"/>
          <w:lang w:val="en-US"/>
        </w:rPr>
        <w:t>.</w:t>
      </w:r>
      <w:proofErr w:type="gramEnd"/>
      <w:r w:rsidRPr="00D51628">
        <w:rPr>
          <w:rFonts w:ascii="Arial" w:hAnsi="Arial" w:cs="Arial"/>
          <w:sz w:val="14"/>
          <w:szCs w:val="14"/>
          <w:lang w:val="en-US"/>
        </w:rPr>
        <w:t xml:space="preserve"> / </w:t>
      </w:r>
      <w:r w:rsidRPr="00D51628">
        <w:rPr>
          <w:rFonts w:ascii="Arial" w:hAnsi="Arial" w:cs="Arial"/>
          <w:i/>
          <w:sz w:val="14"/>
          <w:szCs w:val="14"/>
          <w:lang w:val="en-US"/>
        </w:rPr>
        <w:t>Continued table</w:t>
      </w:r>
      <w:r w:rsidRPr="00D51628">
        <w:rPr>
          <w:rFonts w:ascii="Arial" w:hAnsi="Arial" w:cs="Arial"/>
          <w:sz w:val="14"/>
          <w:szCs w:val="14"/>
          <w:lang w:val="en-US"/>
        </w:rPr>
        <w:t xml:space="preserve"> 27.3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9"/>
        <w:gridCol w:w="447"/>
        <w:gridCol w:w="618"/>
        <w:gridCol w:w="490"/>
        <w:gridCol w:w="492"/>
        <w:gridCol w:w="490"/>
        <w:gridCol w:w="492"/>
        <w:gridCol w:w="492"/>
        <w:gridCol w:w="490"/>
        <w:gridCol w:w="492"/>
        <w:gridCol w:w="490"/>
        <w:gridCol w:w="492"/>
        <w:gridCol w:w="492"/>
        <w:gridCol w:w="490"/>
        <w:gridCol w:w="492"/>
        <w:gridCol w:w="490"/>
        <w:gridCol w:w="492"/>
        <w:gridCol w:w="482"/>
      </w:tblGrid>
      <w:tr w:rsidR="00047855" w:rsidRPr="00D51628" w:rsidTr="00C54F65">
        <w:trPr>
          <w:cantSplit/>
        </w:trPr>
        <w:tc>
          <w:tcPr>
            <w:tcW w:w="1499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14"/>
              <w:snapToGrid w:val="0"/>
              <w:spacing w:before="40" w:after="20"/>
            </w:pPr>
          </w:p>
        </w:tc>
        <w:tc>
          <w:tcPr>
            <w:tcW w:w="4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40" w:after="20"/>
              <w:ind w:left="57" w:right="57"/>
              <w:jc w:val="left"/>
              <w:textAlignment w:val="auto"/>
            </w:pPr>
            <w:r w:rsidRPr="00D51628">
              <w:rPr>
                <w:rFonts w:cs="Times New Roman"/>
                <w:sz w:val="12"/>
                <w:szCs w:val="12"/>
              </w:rPr>
              <w:t>Годы</w:t>
            </w:r>
          </w:p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40" w:after="20"/>
              <w:ind w:left="57" w:right="57"/>
              <w:jc w:val="left"/>
              <w:textAlignment w:val="auto"/>
            </w:pPr>
            <w:r w:rsidRPr="00D51628">
              <w:rPr>
                <w:i/>
                <w:sz w:val="12"/>
                <w:lang w:val="en-US"/>
              </w:rPr>
              <w:t>Year</w:t>
            </w:r>
          </w:p>
        </w:tc>
        <w:tc>
          <w:tcPr>
            <w:tcW w:w="61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40" w:after="20"/>
              <w:ind w:left="57" w:right="57"/>
              <w:jc w:val="left"/>
              <w:textAlignment w:val="auto"/>
            </w:pPr>
            <w:r w:rsidRPr="00D51628">
              <w:rPr>
                <w:rFonts w:cs="Times New Roman"/>
                <w:sz w:val="12"/>
                <w:szCs w:val="12"/>
              </w:rPr>
              <w:t xml:space="preserve">Все </w:t>
            </w:r>
            <w:r w:rsidRPr="00D51628">
              <w:rPr>
                <w:rFonts w:cs="Times New Roman"/>
                <w:sz w:val="12"/>
                <w:szCs w:val="12"/>
              </w:rPr>
              <w:br/>
              <w:t>насел</w:t>
            </w:r>
            <w:r w:rsidRPr="00D51628">
              <w:rPr>
                <w:rFonts w:cs="Times New Roman"/>
                <w:sz w:val="12"/>
                <w:szCs w:val="12"/>
              </w:rPr>
              <w:t>е</w:t>
            </w:r>
            <w:r w:rsidRPr="00D51628">
              <w:rPr>
                <w:rFonts w:cs="Times New Roman"/>
                <w:sz w:val="12"/>
                <w:szCs w:val="12"/>
              </w:rPr>
              <w:t>ние</w:t>
            </w:r>
          </w:p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0" w:after="20"/>
              <w:ind w:left="57" w:right="57"/>
              <w:jc w:val="left"/>
              <w:textAlignment w:val="auto"/>
            </w:pPr>
            <w:r w:rsidRPr="00D51628">
              <w:rPr>
                <w:i/>
                <w:sz w:val="12"/>
                <w:lang w:val="en-US"/>
              </w:rPr>
              <w:t>Total</w:t>
            </w:r>
            <w:r w:rsidRPr="00D51628">
              <w:rPr>
                <w:i/>
                <w:sz w:val="12"/>
              </w:rPr>
              <w:t xml:space="preserve"> </w:t>
            </w:r>
            <w:r w:rsidRPr="00D51628">
              <w:rPr>
                <w:i/>
                <w:sz w:val="12"/>
              </w:rPr>
              <w:br/>
            </w:r>
            <w:r w:rsidRPr="00D51628">
              <w:rPr>
                <w:i/>
                <w:sz w:val="12"/>
                <w:lang w:val="en-US"/>
              </w:rPr>
              <w:t>popul</w:t>
            </w:r>
            <w:r w:rsidRPr="00D51628">
              <w:rPr>
                <w:i/>
                <w:sz w:val="12"/>
                <w:lang w:val="en-US"/>
              </w:rPr>
              <w:t>a</w:t>
            </w:r>
            <w:r w:rsidRPr="00D51628">
              <w:rPr>
                <w:i/>
                <w:sz w:val="12"/>
                <w:lang w:val="en-US"/>
              </w:rPr>
              <w:t>tion</w:t>
            </w:r>
          </w:p>
        </w:tc>
        <w:tc>
          <w:tcPr>
            <w:tcW w:w="7358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spacing w:before="40" w:after="20"/>
              <w:ind w:left="57" w:right="57"/>
            </w:pPr>
            <w:r w:rsidRPr="00D51628">
              <w:rPr>
                <w:sz w:val="12"/>
                <w:szCs w:val="12"/>
              </w:rPr>
              <w:t xml:space="preserve">в том числе в возрасте, лет / </w:t>
            </w:r>
            <w:r w:rsidRPr="00D51628">
              <w:rPr>
                <w:i/>
                <w:sz w:val="12"/>
                <w:szCs w:val="12"/>
                <w:lang w:val="en-US"/>
              </w:rPr>
              <w:t>including</w:t>
            </w:r>
            <w:r w:rsidRPr="00D51628">
              <w:rPr>
                <w:i/>
                <w:sz w:val="12"/>
              </w:rPr>
              <w:t xml:space="preserve"> </w:t>
            </w:r>
            <w:r w:rsidRPr="00D51628">
              <w:rPr>
                <w:i/>
                <w:sz w:val="12"/>
                <w:lang w:val="en-US"/>
              </w:rPr>
              <w:t>at</w:t>
            </w:r>
            <w:r w:rsidRPr="00D51628">
              <w:rPr>
                <w:i/>
                <w:sz w:val="12"/>
              </w:rPr>
              <w:t xml:space="preserve"> </w:t>
            </w:r>
            <w:proofErr w:type="spellStart"/>
            <w:r w:rsidRPr="00D51628">
              <w:rPr>
                <w:i/>
                <w:sz w:val="12"/>
              </w:rPr>
              <w:t>age</w:t>
            </w:r>
            <w:proofErr w:type="spellEnd"/>
            <w:r w:rsidRPr="00D51628">
              <w:rPr>
                <w:i/>
                <w:sz w:val="12"/>
              </w:rPr>
              <w:t xml:space="preserve">, </w:t>
            </w:r>
            <w:r w:rsidRPr="00D51628">
              <w:rPr>
                <w:i/>
                <w:sz w:val="12"/>
                <w:lang w:val="en-US"/>
              </w:rPr>
              <w:t>years</w:t>
            </w:r>
          </w:p>
        </w:tc>
      </w:tr>
      <w:tr w:rsidR="00047855" w:rsidRPr="00D51628" w:rsidTr="00C54F65">
        <w:trPr>
          <w:cantSplit/>
          <w:trHeight w:val="319"/>
        </w:trPr>
        <w:tc>
          <w:tcPr>
            <w:tcW w:w="1499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40" w:after="20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4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40" w:after="20"/>
              <w:ind w:left="57" w:right="57"/>
              <w:rPr>
                <w:sz w:val="12"/>
                <w:szCs w:val="12"/>
              </w:rPr>
            </w:pPr>
          </w:p>
        </w:tc>
        <w:tc>
          <w:tcPr>
            <w:tcW w:w="618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40" w:after="20"/>
              <w:ind w:left="57" w:right="57"/>
              <w:rPr>
                <w:sz w:val="12"/>
                <w:szCs w:val="12"/>
              </w:rPr>
            </w:pP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ind w:left="57" w:right="57"/>
              <w:jc w:val="center"/>
            </w:pPr>
            <w:r w:rsidRPr="00D51628">
              <w:rPr>
                <w:sz w:val="12"/>
                <w:szCs w:val="12"/>
              </w:rPr>
              <w:t>0</w:t>
            </w:r>
            <w:r>
              <w:rPr>
                <w:sz w:val="12"/>
                <w:szCs w:val="12"/>
              </w:rPr>
              <w:t xml:space="preserve"> </w:t>
            </w:r>
            <w:r w:rsidRPr="00D51628">
              <w:rPr>
                <w:sz w:val="12"/>
                <w:szCs w:val="12"/>
              </w:rPr>
              <w:t>–</w:t>
            </w:r>
            <w:r>
              <w:rPr>
                <w:sz w:val="12"/>
                <w:szCs w:val="12"/>
              </w:rPr>
              <w:t xml:space="preserve"> </w:t>
            </w:r>
            <w:r w:rsidRPr="00D51628">
              <w:rPr>
                <w:sz w:val="12"/>
                <w:szCs w:val="12"/>
              </w:rPr>
              <w:t>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spacing w:before="40" w:after="20"/>
              <w:ind w:left="57" w:right="57"/>
              <w:jc w:val="center"/>
            </w:pPr>
            <w:r w:rsidRPr="00D51628">
              <w:rPr>
                <w:sz w:val="12"/>
                <w:szCs w:val="12"/>
              </w:rPr>
              <w:t>5</w:t>
            </w:r>
            <w:r>
              <w:rPr>
                <w:sz w:val="12"/>
                <w:szCs w:val="12"/>
              </w:rPr>
              <w:t xml:space="preserve"> </w:t>
            </w:r>
            <w:r w:rsidRPr="00D51628">
              <w:rPr>
                <w:sz w:val="12"/>
                <w:szCs w:val="12"/>
              </w:rPr>
              <w:t>–</w:t>
            </w:r>
            <w:r>
              <w:rPr>
                <w:sz w:val="12"/>
                <w:szCs w:val="12"/>
              </w:rPr>
              <w:t xml:space="preserve"> </w:t>
            </w:r>
            <w:r w:rsidRPr="00D51628">
              <w:rPr>
                <w:sz w:val="12"/>
                <w:szCs w:val="12"/>
              </w:rPr>
              <w:t>9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10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14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15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19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20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24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25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29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30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34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35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39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40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44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45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49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50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54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55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59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60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64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jc w:val="center"/>
            </w:pPr>
            <w:r w:rsidRPr="00D51628">
              <w:rPr>
                <w:sz w:val="12"/>
                <w:szCs w:val="12"/>
              </w:rPr>
              <w:t>65</w:t>
            </w:r>
            <w:r>
              <w:rPr>
                <w:sz w:val="12"/>
                <w:szCs w:val="12"/>
              </w:rPr>
              <w:t xml:space="preserve"> – </w:t>
            </w:r>
            <w:r w:rsidRPr="00D51628">
              <w:rPr>
                <w:sz w:val="12"/>
                <w:szCs w:val="12"/>
              </w:rPr>
              <w:t>69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47855" w:rsidRPr="00D51628" w:rsidRDefault="00047855" w:rsidP="00C54F65">
            <w:pPr>
              <w:pStyle w:val="14"/>
              <w:spacing w:before="40" w:after="20"/>
              <w:ind w:left="28"/>
            </w:pPr>
            <w:r w:rsidRPr="00D51628">
              <w:rPr>
                <w:sz w:val="12"/>
                <w:szCs w:val="12"/>
              </w:rPr>
              <w:t xml:space="preserve">70 и </w:t>
            </w:r>
            <w:r w:rsidRPr="00D51628">
              <w:rPr>
                <w:sz w:val="12"/>
                <w:szCs w:val="12"/>
              </w:rPr>
              <w:br/>
              <w:t>более</w:t>
            </w:r>
            <w:r w:rsidRPr="00D51628">
              <w:rPr>
                <w:sz w:val="12"/>
                <w:szCs w:val="12"/>
                <w:lang w:val="en-US"/>
              </w:rPr>
              <w:t xml:space="preserve"> / </w:t>
            </w:r>
            <w:r w:rsidRPr="00D51628">
              <w:rPr>
                <w:sz w:val="12"/>
                <w:szCs w:val="12"/>
              </w:rPr>
              <w:t xml:space="preserve">70 </w:t>
            </w:r>
            <w:r w:rsidRPr="00D51628">
              <w:rPr>
                <w:i/>
                <w:sz w:val="12"/>
                <w:lang w:val="en-US"/>
              </w:rPr>
              <w:t>and</w:t>
            </w:r>
            <w:r w:rsidRPr="00D51628">
              <w:rPr>
                <w:i/>
                <w:sz w:val="12"/>
              </w:rPr>
              <w:t xml:space="preserve"> </w:t>
            </w:r>
            <w:r w:rsidRPr="00D51628">
              <w:rPr>
                <w:i/>
                <w:sz w:val="12"/>
              </w:rPr>
              <w:br/>
            </w:r>
            <w:r w:rsidRPr="00D51628">
              <w:rPr>
                <w:i/>
                <w:sz w:val="12"/>
                <w:lang w:val="en-US"/>
              </w:rPr>
              <w:t>over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120" w:line="220" w:lineRule="exact"/>
              <w:ind w:left="57"/>
            </w:pPr>
            <w:r w:rsidRPr="00D51628">
              <w:rPr>
                <w:rStyle w:val="a5"/>
              </w:rPr>
              <w:t xml:space="preserve">Соединенное </w:t>
            </w:r>
            <w:r w:rsidRPr="00D51628">
              <w:rPr>
                <w:rStyle w:val="a5"/>
              </w:rPr>
              <w:br/>
              <w:t>Королевство</w:t>
            </w:r>
            <w:r w:rsidRPr="00D51628">
              <w:rPr>
                <w:rStyle w:val="a5"/>
              </w:rPr>
              <w:br/>
              <w:t>(Великобритания)</w:t>
            </w:r>
            <w:r w:rsidRPr="00D51628">
              <w:rPr>
                <w:rStyle w:val="a5"/>
                <w:vertAlign w:val="superscript"/>
              </w:rPr>
              <w:t xml:space="preserve"> </w:t>
            </w:r>
          </w:p>
          <w:p w:rsidR="00047855" w:rsidRPr="00D51628" w:rsidRDefault="00047855" w:rsidP="00C54F65">
            <w:pPr>
              <w:spacing w:before="120" w:line="220" w:lineRule="exact"/>
              <w:ind w:left="57"/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65809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3984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4073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3677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3736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4233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4529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4416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4228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4113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4594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4647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4123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3564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3554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8340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120" w:line="220" w:lineRule="exact"/>
              <w:ind w:left="57"/>
            </w:pPr>
            <w:r w:rsidRPr="00D51628">
              <w:t>Финляндия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i/>
                <w:lang w:val="en-US"/>
              </w:rPr>
              <w:t>Finland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5503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288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309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298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299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335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348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357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347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325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340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373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365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372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375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775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pStyle w:val="af1"/>
              <w:spacing w:before="120" w:line="220" w:lineRule="exact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Франция</w:t>
            </w:r>
            <w:r w:rsidRPr="00D51628">
              <w:rPr>
                <w:rFonts w:ascii="Arial" w:hAnsi="Arial" w:cs="Arial"/>
                <w:i/>
                <w:sz w:val="14"/>
                <w:szCs w:val="14"/>
              </w:rPr>
              <w:t>/ France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64910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3676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4011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4016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3986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3647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3787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3950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4084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4138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4391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4362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4166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3960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3867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8869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pStyle w:val="af1"/>
              <w:spacing w:before="120" w:line="220" w:lineRule="exact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 xml:space="preserve">Чехия / </w:t>
            </w:r>
            <w:proofErr w:type="spellStart"/>
            <w:r w:rsidRPr="00D51628">
              <w:rPr>
                <w:rFonts w:ascii="Arial" w:hAnsi="Arial" w:cs="Arial"/>
                <w:i/>
                <w:sz w:val="14"/>
                <w:szCs w:val="14"/>
              </w:rPr>
              <w:t>Czechia</w:t>
            </w:r>
            <w:proofErr w:type="spell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10579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555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593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499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459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554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686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730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849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914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713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695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631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712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691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1298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120" w:line="220" w:lineRule="exact"/>
              <w:ind w:left="57"/>
            </w:pPr>
            <w:r w:rsidRPr="00D51628">
              <w:t>Швеция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i/>
                <w:lang w:val="en-US"/>
              </w:rPr>
              <w:t>Sweden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9995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597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601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563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530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640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712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641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617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648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659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667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581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562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573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1404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pStyle w:val="01-golovka"/>
              <w:spacing w:before="120" w:after="0" w:line="220" w:lineRule="exact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  <w:p w:rsidR="00047855" w:rsidRPr="00D51628" w:rsidRDefault="00047855" w:rsidP="00C54F65">
            <w:pPr>
              <w:pStyle w:val="01-golovka"/>
              <w:spacing w:before="120" w:after="0" w:line="220" w:lineRule="exact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  <w:b/>
                <w:i/>
                <w:lang w:val="en-US"/>
              </w:rPr>
              <w:t>Other countries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napToGrid w:val="0"/>
              <w:spacing w:before="120" w:after="0" w:line="220" w:lineRule="exact"/>
              <w:textAlignment w:val="auto"/>
            </w:pP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pStyle w:val="01-golovka"/>
              <w:widowControl/>
              <w:spacing w:before="120" w:after="0" w:line="220" w:lineRule="exact"/>
              <w:ind w:left="284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</w:rPr>
              <w:t xml:space="preserve">из них: / </w:t>
            </w:r>
            <w:r w:rsidRPr="00D51628">
              <w:rPr>
                <w:rFonts w:ascii="Arial" w:hAnsi="Arial" w:cs="Arial"/>
                <w:i/>
                <w:lang w:val="en-US"/>
              </w:rPr>
              <w:t>of which</w:t>
            </w:r>
            <w:r w:rsidRPr="00D51628">
              <w:rPr>
                <w:rFonts w:ascii="Arial" w:hAnsi="Arial" w:cs="Arial"/>
              </w:rPr>
              <w:t>: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napToGrid w:val="0"/>
              <w:spacing w:before="120" w:after="0" w:line="220" w:lineRule="exact"/>
              <w:textAlignment w:val="auto"/>
            </w:pP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spacing w:before="120" w:line="220" w:lineRule="exact"/>
              <w:ind w:left="57"/>
              <w:rPr>
                <w:spacing w:val="-4"/>
              </w:rPr>
            </w:pPr>
            <w:proofErr w:type="gramStart"/>
            <w:r w:rsidRPr="00D51628">
              <w:rPr>
                <w:spacing w:val="-4"/>
              </w:rPr>
              <w:t>Австралия</w:t>
            </w:r>
            <w:r w:rsidRPr="00D51628">
              <w:rPr>
                <w:spacing w:val="-4"/>
                <w:vertAlign w:val="superscript"/>
              </w:rPr>
              <w:t>3)</w:t>
            </w:r>
            <w:r w:rsidRPr="00D51628">
              <w:rPr>
                <w:spacing w:val="-4"/>
                <w:lang w:val="en-US"/>
              </w:rPr>
              <w:t xml:space="preserve"> </w:t>
            </w:r>
            <w:proofErr w:type="gramEnd"/>
          </w:p>
          <w:p w:rsidR="00047855" w:rsidRPr="00D51628" w:rsidRDefault="00047855" w:rsidP="00C54F65">
            <w:pPr>
              <w:spacing w:before="120" w:line="220" w:lineRule="exact"/>
              <w:ind w:left="57"/>
              <w:rPr>
                <w:spacing w:val="-4"/>
              </w:rPr>
            </w:pPr>
            <w:proofErr w:type="gramStart"/>
            <w:r w:rsidRPr="00D51628">
              <w:rPr>
                <w:i/>
                <w:spacing w:val="-4"/>
              </w:rPr>
              <w:t>Australia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24599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1572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1588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1472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1484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1719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1846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1834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1658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1605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1647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1539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1507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1333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1196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2599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</w:tcPr>
          <w:p w:rsidR="00047855" w:rsidRPr="00D51628" w:rsidRDefault="00047855" w:rsidP="00C54F65">
            <w:pPr>
              <w:spacing w:before="120" w:line="220" w:lineRule="exact"/>
              <w:ind w:left="57"/>
              <w:rPr>
                <w:spacing w:val="-4"/>
              </w:rPr>
            </w:pPr>
            <w:proofErr w:type="gramStart"/>
            <w:r w:rsidRPr="00D51628">
              <w:rPr>
                <w:spacing w:val="-4"/>
              </w:rPr>
              <w:t>Аргентина</w:t>
            </w:r>
            <w:r w:rsidRPr="00D51628">
              <w:rPr>
                <w:spacing w:val="-4"/>
                <w:vertAlign w:val="superscript"/>
              </w:rPr>
              <w:t>3)</w:t>
            </w:r>
            <w:r w:rsidRPr="00D51628">
              <w:rPr>
                <w:spacing w:val="-4"/>
                <w:lang w:val="en-US"/>
              </w:rPr>
              <w:t xml:space="preserve"> </w:t>
            </w:r>
            <w:proofErr w:type="gramEnd"/>
          </w:p>
          <w:p w:rsidR="00047855" w:rsidRPr="00D51628" w:rsidRDefault="00047855" w:rsidP="00C54F65">
            <w:pPr>
              <w:spacing w:before="120" w:line="220" w:lineRule="exact"/>
              <w:ind w:left="57"/>
              <w:rPr>
                <w:spacing w:val="-4"/>
              </w:rPr>
            </w:pPr>
            <w:r w:rsidRPr="00D51628">
              <w:rPr>
                <w:i/>
                <w:spacing w:val="-4"/>
                <w:lang w:val="en-US"/>
              </w:rPr>
              <w:t>Argentina</w:t>
            </w:r>
            <w:r w:rsidRPr="00D51628">
              <w:rPr>
                <w:spacing w:val="-4"/>
                <w:vertAlign w:val="superscript"/>
              </w:rPr>
              <w:t>3)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44045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3749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3670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3513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3519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3570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3440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3206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3142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2871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2430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2199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2041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1832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1573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3290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120" w:line="220" w:lineRule="exact"/>
              <w:ind w:left="57"/>
            </w:pPr>
            <w:proofErr w:type="gramStart"/>
            <w:r w:rsidRPr="00D51628">
              <w:t>Канада</w:t>
            </w:r>
            <w:r w:rsidRPr="00D51628">
              <w:rPr>
                <w:vertAlign w:val="superscript"/>
              </w:rPr>
              <w:t>3)</w:t>
            </w:r>
            <w:r w:rsidRPr="00D51628">
              <w:t xml:space="preserve"> </w:t>
            </w:r>
            <w:r w:rsidRPr="00D51628">
              <w:rPr>
                <w:lang w:val="en-US"/>
              </w:rPr>
              <w:t xml:space="preserve">/ </w:t>
            </w:r>
            <w:r w:rsidRPr="00D51628">
              <w:rPr>
                <w:bCs/>
                <w:i/>
                <w:lang w:val="en-US"/>
              </w:rPr>
              <w:t>Canada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36708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1953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2003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1921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2056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2476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2574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2554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2506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2365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2405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2640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2683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2375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1997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4198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120" w:line="220" w:lineRule="exact"/>
              <w:ind w:left="57"/>
            </w:pPr>
            <w:r w:rsidRPr="00D51628">
              <w:t>Норвегия</w:t>
            </w:r>
            <w:r w:rsidRPr="00D51628">
              <w:rPr>
                <w:lang w:val="en-US"/>
              </w:rPr>
              <w:t xml:space="preserve"> /</w:t>
            </w:r>
            <w:r w:rsidRPr="00D51628">
              <w:t xml:space="preserve"> </w:t>
            </w:r>
            <w:r w:rsidRPr="00D51628">
              <w:rPr>
                <w:bCs/>
                <w:i/>
                <w:lang w:val="en-US"/>
              </w:rPr>
              <w:t>Norway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5258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303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323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311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325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343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368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355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345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363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379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352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319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297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273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601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120" w:line="220" w:lineRule="exact"/>
              <w:ind w:left="57"/>
            </w:pPr>
            <w:proofErr w:type="gramStart"/>
            <w:r w:rsidRPr="00D51628">
              <w:t>Республика Корея</w:t>
            </w:r>
            <w:r w:rsidRPr="00D51628">
              <w:rPr>
                <w:vertAlign w:val="superscript"/>
              </w:rPr>
              <w:t>3)</w:t>
            </w:r>
            <w:proofErr w:type="gramEnd"/>
          </w:p>
          <w:p w:rsidR="00047855" w:rsidRPr="00D51628" w:rsidRDefault="00047855" w:rsidP="00C54F65">
            <w:pPr>
              <w:spacing w:before="120" w:line="220" w:lineRule="exact"/>
              <w:ind w:left="57"/>
            </w:pPr>
            <w:r w:rsidRPr="00D51628">
              <w:rPr>
                <w:bCs/>
                <w:i/>
                <w:lang w:val="en-US"/>
              </w:rPr>
              <w:t>Republic</w:t>
            </w:r>
            <w:r w:rsidRPr="00D51628">
              <w:rPr>
                <w:bCs/>
                <w:i/>
              </w:rPr>
              <w:t xml:space="preserve"> </w:t>
            </w:r>
            <w:r w:rsidRPr="00D51628">
              <w:rPr>
                <w:bCs/>
                <w:i/>
                <w:lang w:val="en-US"/>
              </w:rPr>
              <w:t>of</w:t>
            </w:r>
            <w:r w:rsidRPr="00D51628">
              <w:rPr>
                <w:bCs/>
                <w:i/>
              </w:rPr>
              <w:t xml:space="preserve"> </w:t>
            </w:r>
            <w:r w:rsidRPr="00D51628">
              <w:rPr>
                <w:bCs/>
                <w:i/>
                <w:lang w:val="en-US"/>
              </w:rPr>
              <w:t>Korea</w:t>
            </w:r>
            <w:r w:rsidRPr="00D51628">
              <w:rPr>
                <w:vertAlign w:val="superscript"/>
              </w:rPr>
              <w:t>3)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51446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2169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2315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2266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2978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3526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3377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3499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4063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4087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4516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4173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4233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3169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2289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4786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120" w:line="220" w:lineRule="exact"/>
              <w:ind w:left="57"/>
            </w:pPr>
            <w:proofErr w:type="gramStart"/>
            <w:r w:rsidRPr="00D51628">
              <w:t>США</w:t>
            </w:r>
            <w:r w:rsidRPr="00D51628">
              <w:rPr>
                <w:vertAlign w:val="superscript"/>
              </w:rPr>
              <w:t>3)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bCs/>
                <w:i/>
              </w:rPr>
              <w:t>USA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2016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323128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19927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20430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20618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21130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22381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22891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21786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20774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19696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20948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21839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21980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19483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16820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32424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120" w:line="220" w:lineRule="exact"/>
              <w:ind w:left="57"/>
            </w:pPr>
            <w:proofErr w:type="gramStart"/>
            <w:r w:rsidRPr="00D51628">
              <w:t>Турция</w:t>
            </w:r>
            <w:r w:rsidRPr="00D51628">
              <w:rPr>
                <w:vertAlign w:val="superscript"/>
              </w:rPr>
              <w:t>5)</w:t>
            </w:r>
            <w:r w:rsidRPr="00D51628">
              <w:rPr>
                <w:vertAlign w:val="superscript"/>
                <w:lang w:val="en-US"/>
              </w:rPr>
              <w:t xml:space="preserve"> </w:t>
            </w:r>
            <w:r w:rsidRPr="00D51628">
              <w:t xml:space="preserve">/ </w:t>
            </w:r>
            <w:r w:rsidRPr="00D51628">
              <w:rPr>
                <w:i/>
              </w:rPr>
              <w:t>Turkey</w:t>
            </w:r>
            <w:r w:rsidRPr="00D51628">
              <w:rPr>
                <w:vertAlign w:val="superscript"/>
              </w:rPr>
              <w:t>5)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2016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79815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6459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6337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6129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6623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6366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6246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6310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6494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5634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4749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4756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3716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3343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2413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4239</w:t>
            </w:r>
          </w:p>
        </w:tc>
      </w:tr>
      <w:tr w:rsidR="00047855" w:rsidRPr="00D51628" w:rsidTr="00C54F65">
        <w:tc>
          <w:tcPr>
            <w:tcW w:w="1499" w:type="dxa"/>
            <w:shd w:val="clear" w:color="auto" w:fill="auto"/>
            <w:vAlign w:val="bottom"/>
          </w:tcPr>
          <w:p w:rsidR="00047855" w:rsidRPr="00D51628" w:rsidRDefault="00047855" w:rsidP="00C54F65">
            <w:pPr>
              <w:pStyle w:val="af1"/>
              <w:spacing w:before="120" w:line="220" w:lineRule="exact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Швейцария</w:t>
            </w:r>
          </w:p>
          <w:p w:rsidR="00047855" w:rsidRPr="00D51628" w:rsidRDefault="00047855" w:rsidP="00C54F65">
            <w:pPr>
              <w:pStyle w:val="af1"/>
              <w:spacing w:before="120" w:line="220" w:lineRule="exact"/>
              <w:ind w:left="57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i/>
                <w:sz w:val="14"/>
                <w:szCs w:val="14"/>
              </w:rPr>
              <w:t>Switzerland</w:t>
            </w:r>
          </w:p>
        </w:tc>
        <w:tc>
          <w:tcPr>
            <w:tcW w:w="44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8420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430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420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404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436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496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569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596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590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584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645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669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576</w:t>
            </w:r>
          </w:p>
        </w:tc>
        <w:tc>
          <w:tcPr>
            <w:tcW w:w="4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481</w:t>
            </w:r>
          </w:p>
        </w:tc>
        <w:tc>
          <w:tcPr>
            <w:tcW w:w="4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430</w:t>
            </w:r>
          </w:p>
        </w:tc>
        <w:tc>
          <w:tcPr>
            <w:tcW w:w="48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1094</w:t>
            </w:r>
          </w:p>
        </w:tc>
      </w:tr>
      <w:tr w:rsidR="00047855" w:rsidRPr="00D51628" w:rsidTr="00C54F65">
        <w:tc>
          <w:tcPr>
            <w:tcW w:w="1499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pacing w:before="120" w:line="220" w:lineRule="exact"/>
              <w:ind w:left="57"/>
            </w:pPr>
            <w:proofErr w:type="gramStart"/>
            <w:r w:rsidRPr="00D51628">
              <w:t>Япония</w:t>
            </w:r>
            <w:r w:rsidRPr="00D51628">
              <w:rPr>
                <w:vertAlign w:val="superscript"/>
              </w:rPr>
              <w:t>3)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i/>
                <w:lang w:val="en-US"/>
              </w:rPr>
              <w:t>Japan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4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pStyle w:val="xl2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120" w:after="0" w:line="220" w:lineRule="exact"/>
              <w:textAlignment w:val="auto"/>
            </w:pPr>
            <w:r w:rsidRPr="00D51628">
              <w:t>2017</w:t>
            </w:r>
          </w:p>
        </w:tc>
        <w:tc>
          <w:tcPr>
            <w:tcW w:w="61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126786</w:t>
            </w:r>
          </w:p>
        </w:tc>
        <w:tc>
          <w:tcPr>
            <w:tcW w:w="4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4931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5272</w:t>
            </w:r>
          </w:p>
        </w:tc>
        <w:tc>
          <w:tcPr>
            <w:tcW w:w="4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5462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6023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6220</w:t>
            </w:r>
          </w:p>
        </w:tc>
        <w:tc>
          <w:tcPr>
            <w:tcW w:w="4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6316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7167</w:t>
            </w:r>
          </w:p>
        </w:tc>
        <w:tc>
          <w:tcPr>
            <w:tcW w:w="4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7937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9516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9403</w:t>
            </w:r>
          </w:p>
        </w:tc>
        <w:tc>
          <w:tcPr>
            <w:tcW w:w="4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8075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7564</w:t>
            </w:r>
          </w:p>
        </w:tc>
        <w:tc>
          <w:tcPr>
            <w:tcW w:w="4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7886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10071</w:t>
            </w:r>
          </w:p>
        </w:tc>
        <w:tc>
          <w:tcPr>
            <w:tcW w:w="4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047855" w:rsidRPr="00D51628" w:rsidRDefault="00047855" w:rsidP="00C54F65">
            <w:pPr>
              <w:snapToGrid w:val="0"/>
              <w:spacing w:before="120" w:line="220" w:lineRule="exact"/>
              <w:ind w:right="28"/>
              <w:jc w:val="right"/>
              <w:rPr>
                <w:spacing w:val="-2"/>
              </w:rPr>
            </w:pPr>
            <w:r w:rsidRPr="00D51628">
              <w:rPr>
                <w:spacing w:val="-2"/>
              </w:rPr>
              <w:t>24944</w:t>
            </w:r>
          </w:p>
        </w:tc>
      </w:tr>
    </w:tbl>
    <w:p w:rsidR="00047855" w:rsidRPr="00D51628" w:rsidRDefault="00047855" w:rsidP="00047855">
      <w:pPr>
        <w:spacing w:before="60"/>
        <w:rPr>
          <w:sz w:val="12"/>
        </w:rPr>
      </w:pPr>
      <w:r w:rsidRPr="00D51628">
        <w:rPr>
          <w:sz w:val="12"/>
          <w:vertAlign w:val="superscript"/>
        </w:rPr>
        <w:t>1</w:t>
      </w:r>
      <w:r w:rsidRPr="00D51628">
        <w:rPr>
          <w:rFonts w:cs="Times New Roman"/>
          <w:sz w:val="12"/>
          <w:szCs w:val="20"/>
          <w:vertAlign w:val="superscript"/>
        </w:rPr>
        <w:t xml:space="preserve">) </w:t>
      </w:r>
      <w:r w:rsidRPr="00D51628">
        <w:rPr>
          <w:rFonts w:cs="Times New Roman"/>
          <w:sz w:val="12"/>
          <w:szCs w:val="20"/>
        </w:rPr>
        <w:t>Численность постоянного населения на 1 января.</w:t>
      </w:r>
    </w:p>
    <w:p w:rsidR="00047855" w:rsidRPr="00D51628" w:rsidRDefault="00047855" w:rsidP="00047855">
      <w:r w:rsidRPr="00D51628">
        <w:rPr>
          <w:sz w:val="12"/>
          <w:szCs w:val="12"/>
          <w:vertAlign w:val="superscript"/>
        </w:rPr>
        <w:t>2)</w:t>
      </w:r>
      <w:r w:rsidRPr="00D51628">
        <w:rPr>
          <w:sz w:val="12"/>
          <w:szCs w:val="12"/>
        </w:rPr>
        <w:t xml:space="preserve"> Постоянное население; на конец года. </w:t>
      </w:r>
    </w:p>
    <w:p w:rsidR="00047855" w:rsidRPr="00047855" w:rsidRDefault="00047855" w:rsidP="00047855">
      <w:pPr>
        <w:rPr>
          <w:sz w:val="12"/>
          <w:szCs w:val="12"/>
        </w:rPr>
      </w:pPr>
      <w:r w:rsidRPr="00047855">
        <w:rPr>
          <w:sz w:val="12"/>
          <w:szCs w:val="12"/>
          <w:vertAlign w:val="superscript"/>
        </w:rPr>
        <w:t xml:space="preserve">3) </w:t>
      </w:r>
      <w:r w:rsidRPr="00D51628">
        <w:rPr>
          <w:sz w:val="12"/>
          <w:szCs w:val="12"/>
        </w:rPr>
        <w:t>На</w:t>
      </w:r>
      <w:r w:rsidRPr="00047855">
        <w:rPr>
          <w:sz w:val="12"/>
          <w:szCs w:val="12"/>
        </w:rPr>
        <w:t xml:space="preserve"> 1 </w:t>
      </w:r>
      <w:r w:rsidRPr="00D51628">
        <w:rPr>
          <w:sz w:val="12"/>
          <w:szCs w:val="12"/>
        </w:rPr>
        <w:t>июля</w:t>
      </w:r>
      <w:r w:rsidRPr="00047855">
        <w:rPr>
          <w:sz w:val="12"/>
          <w:szCs w:val="12"/>
        </w:rPr>
        <w:t>.</w:t>
      </w:r>
    </w:p>
    <w:p w:rsidR="00047855" w:rsidRPr="00047855" w:rsidRDefault="00047855" w:rsidP="00047855">
      <w:pPr>
        <w:rPr>
          <w:sz w:val="12"/>
          <w:szCs w:val="12"/>
        </w:rPr>
      </w:pPr>
      <w:r w:rsidRPr="00047855">
        <w:rPr>
          <w:sz w:val="12"/>
          <w:szCs w:val="12"/>
          <w:vertAlign w:val="superscript"/>
        </w:rPr>
        <w:t>4)</w:t>
      </w:r>
      <w:r w:rsidRPr="00047855"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На</w:t>
      </w:r>
      <w:r w:rsidRPr="00047855">
        <w:rPr>
          <w:sz w:val="12"/>
          <w:szCs w:val="12"/>
        </w:rPr>
        <w:t xml:space="preserve"> 1 </w:t>
      </w:r>
      <w:r w:rsidRPr="00D51628">
        <w:rPr>
          <w:sz w:val="12"/>
          <w:szCs w:val="12"/>
        </w:rPr>
        <w:t>марта</w:t>
      </w:r>
      <w:r w:rsidRPr="00047855">
        <w:rPr>
          <w:sz w:val="12"/>
          <w:szCs w:val="12"/>
        </w:rPr>
        <w:t>.</w:t>
      </w:r>
    </w:p>
    <w:p w:rsidR="00047855" w:rsidRPr="00047855" w:rsidRDefault="00047855" w:rsidP="00047855">
      <w:pPr>
        <w:rPr>
          <w:sz w:val="12"/>
          <w:szCs w:val="12"/>
        </w:rPr>
      </w:pPr>
      <w:r w:rsidRPr="00047855">
        <w:rPr>
          <w:sz w:val="12"/>
          <w:szCs w:val="12"/>
          <w:vertAlign w:val="superscript"/>
        </w:rPr>
        <w:t>5)</w:t>
      </w:r>
      <w:r w:rsidRPr="00047855"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На</w:t>
      </w:r>
      <w:r w:rsidRPr="00047855">
        <w:rPr>
          <w:sz w:val="12"/>
          <w:szCs w:val="12"/>
        </w:rPr>
        <w:t xml:space="preserve"> 31 </w:t>
      </w:r>
      <w:r w:rsidRPr="00D51628">
        <w:rPr>
          <w:sz w:val="12"/>
          <w:szCs w:val="12"/>
        </w:rPr>
        <w:t>декабря</w:t>
      </w:r>
      <w:proofErr w:type="gramStart"/>
      <w:r w:rsidRPr="00047855">
        <w:rPr>
          <w:sz w:val="12"/>
          <w:szCs w:val="12"/>
        </w:rPr>
        <w:t xml:space="preserve"> .</w:t>
      </w:r>
      <w:proofErr w:type="gramEnd"/>
    </w:p>
    <w:p w:rsidR="00047855" w:rsidRPr="00D51628" w:rsidRDefault="00047855" w:rsidP="00047855">
      <w:pPr>
        <w:spacing w:before="60"/>
        <w:rPr>
          <w:sz w:val="12"/>
          <w:lang w:val="en-US"/>
        </w:rPr>
      </w:pPr>
      <w:r w:rsidRPr="00D51628">
        <w:rPr>
          <w:i/>
          <w:sz w:val="12"/>
          <w:vertAlign w:val="superscript"/>
          <w:lang w:val="en-US"/>
        </w:rPr>
        <w:t>1</w:t>
      </w:r>
      <w:r w:rsidRPr="00D51628">
        <w:rPr>
          <w:rFonts w:cs="Times New Roman"/>
          <w:i/>
          <w:sz w:val="12"/>
          <w:szCs w:val="20"/>
          <w:vertAlign w:val="superscript"/>
          <w:lang w:val="en-US"/>
        </w:rPr>
        <w:t>)</w:t>
      </w:r>
      <w:r w:rsidRPr="00D51628">
        <w:rPr>
          <w:rFonts w:cs="Times New Roman"/>
          <w:sz w:val="12"/>
          <w:szCs w:val="20"/>
          <w:vertAlign w:val="superscript"/>
          <w:lang w:val="en-US"/>
        </w:rPr>
        <w:t xml:space="preserve"> </w:t>
      </w:r>
      <w:r w:rsidRPr="00D51628">
        <w:rPr>
          <w:i/>
          <w:sz w:val="12"/>
          <w:lang w:val="en-US"/>
        </w:rPr>
        <w:t>Resident</w:t>
      </w:r>
      <w:r w:rsidRPr="00D51628">
        <w:rPr>
          <w:rFonts w:cs="Times New Roman"/>
          <w:i/>
          <w:sz w:val="12"/>
          <w:szCs w:val="20"/>
          <w:lang w:val="en-US"/>
        </w:rPr>
        <w:t xml:space="preserve"> population as of January 1</w:t>
      </w:r>
      <w:r w:rsidRPr="00D51628">
        <w:rPr>
          <w:rFonts w:cs="Times New Roman"/>
          <w:sz w:val="12"/>
          <w:szCs w:val="20"/>
          <w:lang w:val="en-US"/>
        </w:rPr>
        <w:t>.</w:t>
      </w:r>
    </w:p>
    <w:p w:rsidR="00047855" w:rsidRPr="00D51628" w:rsidRDefault="00047855" w:rsidP="00047855">
      <w:pPr>
        <w:rPr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2)</w:t>
      </w:r>
      <w:r w:rsidRPr="00D51628">
        <w:rPr>
          <w:sz w:val="12"/>
          <w:szCs w:val="12"/>
          <w:lang w:val="en-US"/>
        </w:rPr>
        <w:t xml:space="preserve"> </w:t>
      </w:r>
      <w:r w:rsidRPr="00D51628">
        <w:rPr>
          <w:i/>
          <w:sz w:val="12"/>
          <w:lang w:val="en-US"/>
        </w:rPr>
        <w:t>Resident</w:t>
      </w:r>
      <w:r w:rsidRPr="00D51628">
        <w:rPr>
          <w:rFonts w:cs="Times New Roman"/>
          <w:i/>
          <w:sz w:val="12"/>
          <w:szCs w:val="20"/>
          <w:lang w:val="en-US"/>
        </w:rPr>
        <w:t xml:space="preserve"> </w:t>
      </w:r>
      <w:r w:rsidRPr="00D51628">
        <w:rPr>
          <w:rStyle w:val="hps"/>
          <w:i/>
          <w:sz w:val="12"/>
          <w:szCs w:val="12"/>
          <w:lang w:val="en"/>
        </w:rPr>
        <w:t>population</w:t>
      </w:r>
      <w:r w:rsidRPr="00D51628">
        <w:rPr>
          <w:i/>
          <w:sz w:val="12"/>
          <w:lang w:val="en-US"/>
        </w:rPr>
        <w:t>; at end of year.</w:t>
      </w:r>
    </w:p>
    <w:p w:rsidR="00047855" w:rsidRPr="00D51628" w:rsidRDefault="00047855" w:rsidP="00047855">
      <w:pPr>
        <w:rPr>
          <w:i/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3)</w:t>
      </w:r>
      <w:r w:rsidRPr="00D51628">
        <w:rPr>
          <w:sz w:val="12"/>
          <w:szCs w:val="12"/>
          <w:vertAlign w:val="superscript"/>
          <w:lang w:val="en-US"/>
        </w:rPr>
        <w:t xml:space="preserve"> </w:t>
      </w:r>
      <w:r w:rsidRPr="00D51628">
        <w:rPr>
          <w:i/>
          <w:sz w:val="12"/>
          <w:szCs w:val="12"/>
          <w:lang w:val="en-US"/>
        </w:rPr>
        <w:t>As of July 1.</w:t>
      </w:r>
    </w:p>
    <w:p w:rsidR="00047855" w:rsidRPr="00D51628" w:rsidRDefault="00047855" w:rsidP="00047855">
      <w:pPr>
        <w:rPr>
          <w:sz w:val="12"/>
          <w:szCs w:val="12"/>
          <w:lang w:val="en-US"/>
        </w:rPr>
      </w:pPr>
      <w:r w:rsidRPr="00D51628">
        <w:rPr>
          <w:sz w:val="12"/>
          <w:szCs w:val="12"/>
          <w:vertAlign w:val="superscript"/>
          <w:lang w:val="en-US"/>
        </w:rPr>
        <w:t>4)</w:t>
      </w:r>
      <w:r w:rsidRPr="00D51628">
        <w:rPr>
          <w:sz w:val="12"/>
          <w:szCs w:val="12"/>
          <w:lang w:val="en-US"/>
        </w:rPr>
        <w:t xml:space="preserve"> </w:t>
      </w:r>
      <w:r w:rsidRPr="00D51628">
        <w:rPr>
          <w:rStyle w:val="hps"/>
          <w:i/>
          <w:sz w:val="12"/>
          <w:szCs w:val="12"/>
          <w:lang w:val="en"/>
        </w:rPr>
        <w:t>As of March 1.</w:t>
      </w:r>
    </w:p>
    <w:p w:rsidR="00047855" w:rsidRPr="007B5316" w:rsidRDefault="00047855" w:rsidP="00047855">
      <w:pPr>
        <w:rPr>
          <w:sz w:val="12"/>
          <w:szCs w:val="12"/>
        </w:rPr>
      </w:pPr>
      <w:r w:rsidRPr="007B5316">
        <w:rPr>
          <w:i/>
          <w:sz w:val="12"/>
          <w:szCs w:val="12"/>
          <w:vertAlign w:val="superscript"/>
        </w:rPr>
        <w:t>5)</w:t>
      </w:r>
      <w:r w:rsidRPr="007B5316">
        <w:rPr>
          <w:sz w:val="12"/>
          <w:szCs w:val="12"/>
        </w:rPr>
        <w:t xml:space="preserve"> </w:t>
      </w:r>
      <w:r w:rsidRPr="00D51628">
        <w:rPr>
          <w:i/>
          <w:sz w:val="12"/>
          <w:szCs w:val="12"/>
          <w:lang w:val="en-US"/>
        </w:rPr>
        <w:t>As</w:t>
      </w:r>
      <w:r w:rsidRPr="007B5316">
        <w:rPr>
          <w:i/>
          <w:sz w:val="12"/>
          <w:szCs w:val="12"/>
        </w:rPr>
        <w:t xml:space="preserve"> </w:t>
      </w:r>
      <w:r w:rsidRPr="00D51628">
        <w:rPr>
          <w:i/>
          <w:sz w:val="12"/>
          <w:szCs w:val="12"/>
          <w:lang w:val="en-US"/>
        </w:rPr>
        <w:t>of</w:t>
      </w:r>
      <w:r w:rsidRPr="007B5316">
        <w:rPr>
          <w:i/>
          <w:sz w:val="12"/>
          <w:szCs w:val="12"/>
        </w:rPr>
        <w:t xml:space="preserve"> </w:t>
      </w:r>
      <w:r w:rsidRPr="00D51628">
        <w:rPr>
          <w:i/>
          <w:sz w:val="12"/>
          <w:szCs w:val="12"/>
          <w:lang w:val="en-US"/>
        </w:rPr>
        <w:t>December</w:t>
      </w:r>
      <w:r w:rsidRPr="007B5316">
        <w:rPr>
          <w:i/>
          <w:sz w:val="12"/>
          <w:szCs w:val="12"/>
        </w:rPr>
        <w:t xml:space="preserve"> 31.</w:t>
      </w:r>
    </w:p>
    <w:p w:rsidR="00047855" w:rsidRPr="007B5316" w:rsidRDefault="00047855" w:rsidP="00047855">
      <w:pPr>
        <w:rPr>
          <w:rFonts w:cs="Times New Roman"/>
          <w:i/>
          <w:sz w:val="12"/>
          <w:szCs w:val="20"/>
          <w:vertAlign w:val="superscript"/>
        </w:rPr>
      </w:pPr>
      <w:bookmarkStart w:id="0" w:name="_GoBack"/>
      <w:bookmarkEnd w:id="0"/>
    </w:p>
    <w:sectPr w:rsidR="00047855" w:rsidRPr="007B5316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47855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28FDD-6B5C-4CE8-8674-A48A32AE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5762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2020-01-23T09:23:00Z</dcterms:created>
  <dcterms:modified xsi:type="dcterms:W3CDTF">2020-01-23T09:23:00Z</dcterms:modified>
</cp:coreProperties>
</file>