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9E" w:rsidRPr="00D51628" w:rsidRDefault="00735A9E" w:rsidP="00735A9E">
      <w:pPr>
        <w:pageBreakBefore/>
        <w:spacing w:after="60"/>
        <w:ind w:left="397" w:hanging="397"/>
      </w:pPr>
      <w:r w:rsidRPr="00D51628">
        <w:rPr>
          <w:b/>
          <w:bCs/>
          <w:sz w:val="16"/>
          <w:szCs w:val="16"/>
        </w:rPr>
        <w:t xml:space="preserve">27.5. КОЭФФИЦИЕНТЫ РОЖДАЕМОСТИ, СМЕРТНОСТИ И ЕСТЕСТВЕННОГО ПРИРОСТА НАСЕЛЕНИЯ </w:t>
      </w:r>
      <w:r w:rsidRPr="00D51628">
        <w:rPr>
          <w:b/>
          <w:bCs/>
          <w:sz w:val="16"/>
          <w:szCs w:val="16"/>
        </w:rPr>
        <w:br/>
      </w:r>
      <w:r w:rsidRPr="00D51628">
        <w:t>на 1000 человек населения</w:t>
      </w:r>
    </w:p>
    <w:p w:rsidR="00735A9E" w:rsidRPr="00F910E4" w:rsidRDefault="00735A9E" w:rsidP="00735A9E">
      <w:pPr>
        <w:spacing w:after="60"/>
        <w:ind w:left="397"/>
        <w:rPr>
          <w:lang w:val="en-US"/>
        </w:rPr>
      </w:pPr>
      <w:r w:rsidRPr="00D51628">
        <w:rPr>
          <w:b/>
          <w:i/>
          <w:sz w:val="16"/>
          <w:lang w:val="en-US"/>
        </w:rPr>
        <w:t>BIRTH</w:t>
      </w:r>
      <w:r w:rsidRPr="00F910E4">
        <w:rPr>
          <w:b/>
          <w:i/>
          <w:sz w:val="16"/>
          <w:lang w:val="en-US"/>
        </w:rPr>
        <w:t xml:space="preserve"> </w:t>
      </w:r>
      <w:r w:rsidRPr="00D51628">
        <w:rPr>
          <w:b/>
          <w:i/>
          <w:sz w:val="16"/>
          <w:lang w:val="en-US"/>
        </w:rPr>
        <w:t>RATES</w:t>
      </w:r>
      <w:r w:rsidRPr="00F910E4">
        <w:rPr>
          <w:b/>
          <w:i/>
          <w:sz w:val="16"/>
          <w:lang w:val="en-US"/>
        </w:rPr>
        <w:t xml:space="preserve">, </w:t>
      </w:r>
      <w:r w:rsidRPr="00D51628">
        <w:rPr>
          <w:b/>
          <w:i/>
          <w:sz w:val="16"/>
          <w:lang w:val="en-US"/>
        </w:rPr>
        <w:t>DEATH</w:t>
      </w:r>
      <w:r w:rsidRPr="00F910E4">
        <w:rPr>
          <w:b/>
          <w:i/>
          <w:sz w:val="16"/>
          <w:lang w:val="en-US"/>
        </w:rPr>
        <w:t xml:space="preserve"> </w:t>
      </w:r>
      <w:r w:rsidRPr="00D51628">
        <w:rPr>
          <w:b/>
          <w:i/>
          <w:sz w:val="16"/>
          <w:lang w:val="en-US"/>
        </w:rPr>
        <w:t>RATES</w:t>
      </w:r>
      <w:r w:rsidRPr="00F910E4">
        <w:rPr>
          <w:b/>
          <w:i/>
          <w:sz w:val="16"/>
          <w:lang w:val="en-US"/>
        </w:rPr>
        <w:t xml:space="preserve"> </w:t>
      </w:r>
      <w:r w:rsidRPr="00D51628">
        <w:rPr>
          <w:b/>
          <w:i/>
          <w:sz w:val="16"/>
          <w:lang w:val="en-US"/>
        </w:rPr>
        <w:t>AND</w:t>
      </w:r>
      <w:r w:rsidRPr="00F910E4">
        <w:rPr>
          <w:b/>
          <w:i/>
          <w:sz w:val="16"/>
          <w:lang w:val="en-US"/>
        </w:rPr>
        <w:t xml:space="preserve"> </w:t>
      </w:r>
      <w:r w:rsidRPr="00D51628">
        <w:rPr>
          <w:b/>
          <w:i/>
          <w:sz w:val="16"/>
          <w:lang w:val="en-US"/>
        </w:rPr>
        <w:t>NATURAL</w:t>
      </w:r>
      <w:r w:rsidRPr="00F910E4">
        <w:rPr>
          <w:b/>
          <w:i/>
          <w:sz w:val="16"/>
          <w:lang w:val="en-US"/>
        </w:rPr>
        <w:t xml:space="preserve"> </w:t>
      </w:r>
      <w:r w:rsidRPr="00D51628">
        <w:rPr>
          <w:b/>
          <w:i/>
          <w:sz w:val="16"/>
          <w:lang w:val="en-US"/>
        </w:rPr>
        <w:t>INCREASE</w:t>
      </w:r>
      <w:r w:rsidRPr="00F910E4">
        <w:rPr>
          <w:b/>
          <w:i/>
          <w:sz w:val="16"/>
          <w:lang w:val="en-US"/>
        </w:rPr>
        <w:t xml:space="preserve"> </w:t>
      </w:r>
      <w:r w:rsidRPr="00D51628">
        <w:rPr>
          <w:b/>
          <w:i/>
          <w:sz w:val="16"/>
          <w:lang w:val="en-US"/>
        </w:rPr>
        <w:t>OF</w:t>
      </w:r>
      <w:r w:rsidRPr="00F910E4">
        <w:rPr>
          <w:b/>
          <w:i/>
          <w:sz w:val="16"/>
          <w:lang w:val="en-US"/>
        </w:rPr>
        <w:t xml:space="preserve"> </w:t>
      </w:r>
      <w:r w:rsidRPr="00D51628">
        <w:rPr>
          <w:b/>
          <w:i/>
          <w:sz w:val="16"/>
          <w:lang w:val="en-US"/>
        </w:rPr>
        <w:t>POPULATION</w:t>
      </w:r>
      <w:r w:rsidRPr="00F910E4">
        <w:rPr>
          <w:b/>
          <w:i/>
          <w:sz w:val="16"/>
          <w:lang w:val="en-US"/>
        </w:rPr>
        <w:br/>
      </w:r>
      <w:r w:rsidRPr="00D51628">
        <w:rPr>
          <w:i/>
          <w:lang w:val="en-US"/>
        </w:rPr>
        <w:t>per</w:t>
      </w:r>
      <w:r w:rsidRPr="00F910E4">
        <w:rPr>
          <w:i/>
          <w:lang w:val="en-US"/>
        </w:rPr>
        <w:t xml:space="preserve"> 1000 </w:t>
      </w:r>
      <w:r w:rsidRPr="00D51628">
        <w:rPr>
          <w:i/>
          <w:lang w:val="en-US"/>
        </w:rPr>
        <w:t>population</w:t>
      </w:r>
    </w:p>
    <w:tbl>
      <w:tblPr>
        <w:tblW w:w="99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450"/>
        <w:gridCol w:w="450"/>
        <w:gridCol w:w="450"/>
        <w:gridCol w:w="451"/>
        <w:gridCol w:w="450"/>
        <w:gridCol w:w="450"/>
        <w:gridCol w:w="450"/>
        <w:gridCol w:w="451"/>
        <w:gridCol w:w="450"/>
        <w:gridCol w:w="450"/>
        <w:gridCol w:w="450"/>
        <w:gridCol w:w="451"/>
        <w:gridCol w:w="2259"/>
      </w:tblGrid>
      <w:tr w:rsidR="00735A9E" w:rsidRPr="004A1AB6" w:rsidTr="00C54F65">
        <w:trPr>
          <w:cantSplit/>
        </w:trPr>
        <w:tc>
          <w:tcPr>
            <w:tcW w:w="226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F910E4" w:rsidRDefault="00735A9E" w:rsidP="00C54F65">
            <w:pPr>
              <w:snapToGrid w:val="0"/>
              <w:spacing w:before="60" w:after="60" w:line="140" w:lineRule="exact"/>
              <w:jc w:val="center"/>
              <w:rPr>
                <w:lang w:val="en-US"/>
              </w:rPr>
            </w:pPr>
          </w:p>
        </w:tc>
        <w:tc>
          <w:tcPr>
            <w:tcW w:w="18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ind w:left="57"/>
            </w:pPr>
            <w:r w:rsidRPr="00D51628">
              <w:rPr>
                <w:sz w:val="12"/>
                <w:szCs w:val="12"/>
              </w:rPr>
              <w:t>Родившиеся</w:t>
            </w:r>
          </w:p>
          <w:p w:rsidR="00735A9E" w:rsidRPr="00D51628" w:rsidRDefault="00735A9E" w:rsidP="00C54F65">
            <w:pPr>
              <w:spacing w:before="40" w:after="20"/>
              <w:ind w:left="57"/>
            </w:pPr>
            <w:r w:rsidRPr="00D51628">
              <w:rPr>
                <w:i/>
                <w:sz w:val="12"/>
                <w:lang w:val="en-US"/>
              </w:rPr>
              <w:t>Birth</w:t>
            </w:r>
            <w:r w:rsidRPr="00D51628">
              <w:rPr>
                <w:i/>
                <w:sz w:val="12"/>
              </w:rPr>
              <w:t xml:space="preserve"> </w:t>
            </w:r>
            <w:r w:rsidRPr="00D51628">
              <w:rPr>
                <w:i/>
                <w:sz w:val="12"/>
                <w:lang w:val="en-US"/>
              </w:rPr>
              <w:t>rate</w:t>
            </w:r>
          </w:p>
        </w:tc>
        <w:tc>
          <w:tcPr>
            <w:tcW w:w="18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ind w:left="57"/>
            </w:pPr>
            <w:proofErr w:type="gramStart"/>
            <w:r w:rsidRPr="00D51628">
              <w:rPr>
                <w:sz w:val="12"/>
                <w:szCs w:val="12"/>
              </w:rPr>
              <w:t>Умершие</w:t>
            </w:r>
            <w:proofErr w:type="gramEnd"/>
          </w:p>
          <w:p w:rsidR="00735A9E" w:rsidRPr="00D51628" w:rsidRDefault="00735A9E" w:rsidP="00C54F65">
            <w:pPr>
              <w:spacing w:before="40" w:after="20"/>
              <w:ind w:left="57"/>
            </w:pPr>
            <w:r w:rsidRPr="00D51628">
              <w:rPr>
                <w:i/>
                <w:sz w:val="12"/>
                <w:lang w:val="en-US"/>
              </w:rPr>
              <w:t>Death</w:t>
            </w:r>
            <w:r w:rsidRPr="00D51628">
              <w:rPr>
                <w:i/>
                <w:sz w:val="12"/>
              </w:rPr>
              <w:t xml:space="preserve"> </w:t>
            </w:r>
            <w:r w:rsidRPr="00D51628">
              <w:rPr>
                <w:i/>
                <w:sz w:val="12"/>
                <w:lang w:val="en-US"/>
              </w:rPr>
              <w:t>rate</w:t>
            </w:r>
          </w:p>
        </w:tc>
        <w:tc>
          <w:tcPr>
            <w:tcW w:w="18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ind w:left="57"/>
              <w:rPr>
                <w:lang w:val="en-US"/>
              </w:rPr>
            </w:pPr>
            <w:r w:rsidRPr="00D51628">
              <w:rPr>
                <w:sz w:val="12"/>
                <w:szCs w:val="12"/>
              </w:rPr>
              <w:t>Естественный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</w:rPr>
              <w:t>прирост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  <w:lang w:val="en-US"/>
              </w:rPr>
              <w:br/>
            </w:r>
            <w:r w:rsidRPr="00D51628">
              <w:rPr>
                <w:sz w:val="12"/>
                <w:szCs w:val="12"/>
              </w:rPr>
              <w:t>населения</w:t>
            </w:r>
            <w:proofErr w:type="gramStart"/>
            <w:r w:rsidRPr="00D51628">
              <w:rPr>
                <w:sz w:val="12"/>
                <w:szCs w:val="12"/>
                <w:vertAlign w:val="superscript"/>
                <w:lang w:val="en-US"/>
              </w:rPr>
              <w:t>1</w:t>
            </w:r>
            <w:proofErr w:type="gramEnd"/>
            <w:r w:rsidRPr="00D51628">
              <w:rPr>
                <w:sz w:val="12"/>
                <w:szCs w:val="12"/>
                <w:vertAlign w:val="superscript"/>
                <w:lang w:val="en-US"/>
              </w:rPr>
              <w:t xml:space="preserve">) </w:t>
            </w:r>
          </w:p>
          <w:p w:rsidR="00735A9E" w:rsidRPr="00D51628" w:rsidRDefault="00735A9E" w:rsidP="00C54F65">
            <w:pPr>
              <w:spacing w:before="40" w:after="20"/>
              <w:ind w:left="57"/>
              <w:rPr>
                <w:lang w:val="en-US"/>
              </w:rPr>
            </w:pPr>
            <w:r w:rsidRPr="00D51628">
              <w:rPr>
                <w:i/>
                <w:sz w:val="12"/>
                <w:lang w:val="en-US"/>
              </w:rPr>
              <w:t>Natural increase (decrease) of population</w:t>
            </w:r>
            <w:r w:rsidRPr="00D51628">
              <w:rPr>
                <w:i/>
                <w:sz w:val="12"/>
                <w:vertAlign w:val="superscript"/>
                <w:lang w:val="en-US"/>
              </w:rPr>
              <w:t>1)</w:t>
            </w:r>
          </w:p>
        </w:tc>
        <w:tc>
          <w:tcPr>
            <w:tcW w:w="225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napToGrid w:val="0"/>
              <w:spacing w:before="40" w:after="20"/>
              <w:jc w:val="center"/>
              <w:rPr>
                <w:i/>
                <w:lang w:val="en-US"/>
              </w:rPr>
            </w:pPr>
          </w:p>
        </w:tc>
      </w:tr>
      <w:tr w:rsidR="00735A9E" w:rsidRPr="00D51628" w:rsidTr="00C54F65">
        <w:trPr>
          <w:cantSplit/>
        </w:trPr>
        <w:tc>
          <w:tcPr>
            <w:tcW w:w="2260" w:type="dxa"/>
            <w:vMerge/>
            <w:tcBorders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napToGrid w:val="0"/>
              <w:spacing w:before="60" w:after="60" w:line="140" w:lineRule="exact"/>
              <w:jc w:val="center"/>
              <w:rPr>
                <w:lang w:val="en-US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2017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pacing w:before="40" w:after="20"/>
              <w:jc w:val="center"/>
            </w:pPr>
            <w:r w:rsidRPr="00D51628">
              <w:t>2018</w:t>
            </w:r>
          </w:p>
        </w:tc>
        <w:tc>
          <w:tcPr>
            <w:tcW w:w="225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35A9E" w:rsidRPr="00D51628" w:rsidRDefault="00735A9E" w:rsidP="00C54F65">
            <w:pPr>
              <w:snapToGrid w:val="0"/>
              <w:spacing w:before="40" w:after="20"/>
              <w:jc w:val="center"/>
              <w:rPr>
                <w:i/>
              </w:rPr>
            </w:pPr>
          </w:p>
        </w:tc>
      </w:tr>
      <w:tr w:rsidR="00735A9E" w:rsidRPr="00D51628" w:rsidTr="00C54F65">
        <w:trPr>
          <w:cantSplit/>
        </w:trPr>
        <w:tc>
          <w:tcPr>
            <w:tcW w:w="2260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</w:pPr>
            <w:r w:rsidRPr="00D51628">
              <w:rPr>
                <w:b/>
                <w:bCs/>
              </w:rPr>
              <w:t>Россия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12,5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pacing w:before="80" w:line="160" w:lineRule="exact"/>
              <w:ind w:right="85"/>
              <w:jc w:val="right"/>
            </w:pPr>
            <w:r w:rsidRPr="00D51628">
              <w:t>12,9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pacing w:before="80" w:line="160" w:lineRule="exact"/>
              <w:ind w:right="85"/>
              <w:jc w:val="right"/>
            </w:pPr>
            <w:r w:rsidRPr="00D51628">
              <w:t>11,5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pacing w:before="80" w:line="160" w:lineRule="exact"/>
              <w:ind w:right="85"/>
              <w:jc w:val="right"/>
            </w:pPr>
            <w:r w:rsidRPr="00D51628">
              <w:t>10,9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14,2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12,9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12,4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12,5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-1,7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-0,01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-0,9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right="85"/>
              <w:jc w:val="right"/>
            </w:pPr>
            <w:r w:rsidRPr="00D51628">
              <w:t>-1,6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57"/>
              <w:rPr>
                <w:i/>
              </w:rPr>
            </w:pPr>
            <w:proofErr w:type="spellStart"/>
            <w:r w:rsidRPr="00D51628">
              <w:rPr>
                <w:b/>
                <w:i/>
              </w:rPr>
              <w:t>Russia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CIS countries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tabs>
                <w:tab w:val="left" w:pos="309"/>
              </w:tabs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Азербайджан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18,5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16,5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14,8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5,9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8,9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8,4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Армения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3,6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4"/>
              <w:spacing w:before="80" w:line="160" w:lineRule="exact"/>
              <w:ind w:left="113"/>
            </w:pPr>
            <w:r w:rsidRPr="00D51628">
              <w:t>Беларусь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10,8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-0,2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-1,8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-2,8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Казахстан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22,5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22,5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21,6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21,8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15,1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14,6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Kazakhstan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Киргизия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26,8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26,0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24,8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27,1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20,2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20,5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19,4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21,9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Kyrgyzstan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Республика Молдова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-0,9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  <w:rPr>
                <w:lang w:val="en-US"/>
              </w:rPr>
            </w:pPr>
            <w:r w:rsidRPr="00D51628">
              <w:t>-0,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-0,1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-1,1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Republic</w:t>
            </w:r>
            <w:proofErr w:type="spellEnd"/>
            <w:r w:rsidRPr="00D51628">
              <w:rPr>
                <w:i/>
                <w:lang w:val="de-DE"/>
              </w:rPr>
              <w:t xml:space="preserve"> </w:t>
            </w:r>
            <w:proofErr w:type="spellStart"/>
            <w:r w:rsidRPr="00D51628">
              <w:rPr>
                <w:i/>
                <w:lang w:val="de-DE"/>
              </w:rPr>
              <w:t>of</w:t>
            </w:r>
            <w:proofErr w:type="spellEnd"/>
            <w:r w:rsidRPr="00D51628">
              <w:rPr>
                <w:i/>
                <w:lang w:val="de-DE"/>
              </w:rPr>
              <w:t xml:space="preserve"> </w:t>
            </w:r>
            <w:proofErr w:type="spellStart"/>
            <w:r w:rsidRPr="00D51628">
              <w:rPr>
                <w:i/>
                <w:lang w:val="de-DE"/>
              </w:rPr>
              <w:t>Moldova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Таджикистан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31,9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26,6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25,3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27,5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22,7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21,7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Узбекистан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21,9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22,8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22,1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23,3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5,0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17,3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17,9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17,1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18,6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Украина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15,2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-4,4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-4,4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-5,1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-6,1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BRICS countries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Бразилия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15,9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6,2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Индия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22,1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20,4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Китай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rPr>
                <w:bCs/>
              </w:rPr>
              <w:t>Южно-Африканская Республика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23,6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21,6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21,3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9,0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EU countries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Австрия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  <w:rPr>
                <w:lang w:val="en-US"/>
              </w:rPr>
            </w:pPr>
            <w:r w:rsidRPr="00D51628">
              <w:t>10,</w:t>
            </w:r>
            <w:r w:rsidRPr="00D51628">
              <w:rPr>
                <w:lang w:val="en-US"/>
              </w:rPr>
              <w:t>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10,0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9.7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0,2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0,8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0,5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0,2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4"/>
              <w:spacing w:before="80" w:line="16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Austria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Бельгия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0,9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Болгария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9,0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15,1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15,5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-4,6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-6,0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-6,5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Венгрия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9,7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-4,0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-3,8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-4,0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Германия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-2,2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-1,4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-1,8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-2,0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4"/>
              <w:spacing w:before="80" w:line="160" w:lineRule="exact"/>
              <w:ind w:left="113"/>
            </w:pPr>
            <w:r w:rsidRPr="00D51628">
              <w:t>Дания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10,7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</w:t>
            </w:r>
            <w:r w:rsidRPr="00D51628">
              <w:t>,</w:t>
            </w:r>
            <w:r w:rsidRPr="00D51628">
              <w:rPr>
                <w:lang w:val="en-US"/>
              </w:rPr>
              <w:t>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</w:t>
            </w:r>
            <w:r w:rsidRPr="00D51628">
              <w:t>,</w:t>
            </w:r>
            <w:r w:rsidRPr="00D51628">
              <w:rPr>
                <w:lang w:val="en-US"/>
              </w:rPr>
              <w:t>2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Denmark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Италия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10,7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-0,4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-2,3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-3,2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Литва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14,2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14,2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-4,0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-4,0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bCs/>
                <w:i/>
              </w:rPr>
              <w:t>Lithuania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Нидерланды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9,9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8,8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0,9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Польша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0,9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-0,2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0,0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rPr>
                <w:lang w:val="en-US"/>
              </w:rPr>
              <w:t>-</w:t>
            </w:r>
            <w:r w:rsidRPr="00D51628">
              <w:t>0,7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4"/>
              <w:spacing w:before="80" w:line="160" w:lineRule="exact"/>
              <w:ind w:left="113"/>
            </w:pPr>
            <w:r w:rsidRPr="00D51628">
              <w:t>Румыния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9,7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-2,3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-2,9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-4,0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 xml:space="preserve">Соединенное Королевство </w:t>
            </w:r>
            <w:r w:rsidRPr="00D51628">
              <w:rPr>
                <w:lang w:val="en-US"/>
              </w:rPr>
              <w:br/>
            </w:r>
            <w:r w:rsidRPr="00D51628">
              <w:t>(Великобритания)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9,2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2,2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Финляндия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9,8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-0,2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-0,6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-1,2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Франция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1,9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r w:rsidRPr="00D51628">
              <w:rPr>
                <w:i/>
                <w:lang w:val="de-DE"/>
              </w:rPr>
              <w:t>France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Швеция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2,6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Sweden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01-golovka"/>
              <w:spacing w:after="0" w:line="160" w:lineRule="exact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01-golovka"/>
              <w:widowControl/>
              <w:spacing w:after="0" w:line="160" w:lineRule="exact"/>
              <w:ind w:left="57"/>
              <w:jc w:val="left"/>
              <w:rPr>
                <w:rFonts w:ascii="Arial" w:hAnsi="Arial" w:cs="Arial"/>
                <w:i/>
              </w:rPr>
            </w:pPr>
            <w:r w:rsidRPr="00D51628">
              <w:rPr>
                <w:rFonts w:ascii="Arial" w:hAnsi="Arial" w:cs="Arial"/>
                <w:b/>
                <w:i/>
                <w:lang w:val="en-US"/>
              </w:rPr>
              <w:t>Other countries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pStyle w:val="19"/>
              <w:spacing w:before="80" w:line="160" w:lineRule="exact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из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них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01-golovka"/>
              <w:widowControl/>
              <w:spacing w:after="0" w:line="160" w:lineRule="exact"/>
              <w:ind w:left="284"/>
              <w:jc w:val="left"/>
              <w:rPr>
                <w:rFonts w:ascii="Arial" w:hAnsi="Arial" w:cs="Arial"/>
                <w:i/>
              </w:rPr>
            </w:pPr>
            <w:r w:rsidRPr="00D51628">
              <w:rPr>
                <w:rFonts w:ascii="Arial" w:hAnsi="Arial" w:cs="Arial"/>
                <w:bCs/>
                <w:i/>
                <w:lang w:val="en-US"/>
              </w:rPr>
              <w:t>of which</w:t>
            </w:r>
            <w:r w:rsidRPr="00D51628">
              <w:rPr>
                <w:rFonts w:ascii="Arial" w:hAnsi="Arial" w:cs="Arial"/>
                <w:i/>
              </w:rPr>
              <w:t>: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Австралия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>
              <w:t>12,6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>
              <w:t>6,5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6,3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>
              <w:t>6,1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Аргентина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18,5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16,7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16,0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Argentina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Канада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Canada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Мексика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18,8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18,1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5,6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13,2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12,5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Норвегия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12,6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11,3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10,7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10,4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7,7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4,1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3,0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2,7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Швейцария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10,5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10,3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7,8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7,9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2,3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2,7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2,4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2,1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170"/>
              <w:rPr>
                <w:i/>
                <w:sz w:val="14"/>
                <w:szCs w:val="14"/>
              </w:rPr>
            </w:pPr>
            <w:r w:rsidRPr="00D51628">
              <w:rPr>
                <w:b w:val="0"/>
                <w:i/>
                <w:sz w:val="14"/>
                <w:szCs w:val="14"/>
                <w:u w:val="none"/>
                <w:lang w:val="en-US"/>
              </w:rPr>
              <w:t>Switzerland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США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12,9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8,0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4,9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45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…</w:t>
            </w:r>
          </w:p>
        </w:tc>
        <w:tc>
          <w:tcPr>
            <w:tcW w:w="22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70"/>
              <w:rPr>
                <w:i/>
              </w:rPr>
            </w:pPr>
            <w:r w:rsidRPr="00D51628">
              <w:rPr>
                <w:i/>
              </w:rPr>
              <w:t>USA</w:t>
            </w:r>
          </w:p>
        </w:tc>
      </w:tr>
      <w:tr w:rsidR="00735A9E" w:rsidRPr="00D51628" w:rsidTr="00C54F65">
        <w:trPr>
          <w:cantSplit/>
        </w:trPr>
        <w:tc>
          <w:tcPr>
            <w:tcW w:w="22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pacing w:before="80" w:line="160" w:lineRule="exact"/>
              <w:ind w:left="113"/>
            </w:pPr>
            <w:r w:rsidRPr="00D51628">
              <w:t>Япония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8,4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7,7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7,5</w:t>
            </w:r>
          </w:p>
        </w:tc>
        <w:tc>
          <w:tcPr>
            <w:tcW w:w="451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7,3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9,3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10,3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10,6</w:t>
            </w:r>
          </w:p>
        </w:tc>
        <w:tc>
          <w:tcPr>
            <w:tcW w:w="451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10,8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-1,0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-2,6</w:t>
            </w:r>
          </w:p>
        </w:tc>
        <w:tc>
          <w:tcPr>
            <w:tcW w:w="45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-3,1</w:t>
            </w:r>
          </w:p>
        </w:tc>
        <w:tc>
          <w:tcPr>
            <w:tcW w:w="451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snapToGrid w:val="0"/>
              <w:spacing w:before="80" w:line="160" w:lineRule="exact"/>
              <w:ind w:right="85"/>
              <w:jc w:val="right"/>
            </w:pPr>
            <w:r w:rsidRPr="00D51628">
              <w:t>-3,5</w:t>
            </w:r>
          </w:p>
        </w:tc>
        <w:tc>
          <w:tcPr>
            <w:tcW w:w="2259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5A9E" w:rsidRPr="00D51628" w:rsidRDefault="00735A9E" w:rsidP="00C54F65">
            <w:pPr>
              <w:pStyle w:val="12"/>
              <w:spacing w:before="80" w:line="160" w:lineRule="exact"/>
              <w:ind w:left="170"/>
              <w:rPr>
                <w:i/>
                <w:sz w:val="14"/>
                <w:szCs w:val="14"/>
              </w:rPr>
            </w:pPr>
            <w:r w:rsidRPr="00D51628">
              <w:rPr>
                <w:b w:val="0"/>
                <w:i/>
                <w:sz w:val="14"/>
                <w:szCs w:val="14"/>
                <w:u w:val="none"/>
                <w:lang w:val="en-US"/>
              </w:rPr>
              <w:t>Japan</w:t>
            </w:r>
          </w:p>
        </w:tc>
      </w:tr>
    </w:tbl>
    <w:p w:rsidR="00735A9E" w:rsidRPr="00D51628" w:rsidRDefault="00735A9E" w:rsidP="00735A9E">
      <w:pPr>
        <w:tabs>
          <w:tab w:val="center" w:pos="6634"/>
        </w:tabs>
        <w:spacing w:before="60" w:line="120" w:lineRule="exact"/>
      </w:pPr>
      <w:r w:rsidRPr="00D51628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Знак</w:t>
      </w:r>
      <w:proofErr w:type="gramStart"/>
      <w:r w:rsidRPr="00D51628">
        <w:rPr>
          <w:sz w:val="12"/>
          <w:szCs w:val="12"/>
        </w:rPr>
        <w:t xml:space="preserve"> (-) </w:t>
      </w:r>
      <w:proofErr w:type="gramEnd"/>
      <w:r w:rsidRPr="00D51628">
        <w:rPr>
          <w:sz w:val="12"/>
          <w:szCs w:val="12"/>
        </w:rPr>
        <w:t>означает естественную убыль.</w:t>
      </w:r>
    </w:p>
    <w:p w:rsidR="00735A9E" w:rsidRPr="00D51628" w:rsidRDefault="00735A9E" w:rsidP="00735A9E">
      <w:pPr>
        <w:pStyle w:val="12"/>
        <w:tabs>
          <w:tab w:val="center" w:pos="6634"/>
        </w:tabs>
        <w:spacing w:before="60" w:line="120" w:lineRule="exact"/>
        <w:rPr>
          <w:b w:val="0"/>
          <w:i/>
          <w:sz w:val="14"/>
          <w:szCs w:val="14"/>
          <w:u w:val="none"/>
          <w:lang w:val="en-US"/>
        </w:rPr>
      </w:pPr>
      <w:r w:rsidRPr="00D51628">
        <w:rPr>
          <w:b w:val="0"/>
          <w:i/>
          <w:sz w:val="12"/>
          <w:szCs w:val="12"/>
          <w:u w:val="none"/>
          <w:vertAlign w:val="superscript"/>
          <w:lang w:val="en-US"/>
        </w:rPr>
        <w:t>1)</w:t>
      </w:r>
      <w:r w:rsidRPr="00D51628">
        <w:rPr>
          <w:b w:val="0"/>
          <w:i/>
          <w:sz w:val="12"/>
          <w:szCs w:val="12"/>
          <w:u w:val="none"/>
          <w:lang w:val="en-US"/>
        </w:rPr>
        <w:t xml:space="preserve"> The (-) sign means natural decrease.</w:t>
      </w:r>
      <w:bookmarkStart w:id="0" w:name="_GoBack"/>
      <w:bookmarkEnd w:id="0"/>
    </w:p>
    <w:sectPr w:rsidR="00735A9E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35A9E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B31C3-1353-4919-8A43-208CD1B1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3342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2020-01-23T09:25:00Z</dcterms:created>
  <dcterms:modified xsi:type="dcterms:W3CDTF">2020-01-23T09:25:00Z</dcterms:modified>
</cp:coreProperties>
</file>