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B79" w:rsidRPr="00D51628" w:rsidRDefault="00DA2B79" w:rsidP="00DA2B79">
      <w:pPr>
        <w:pageBreakBefore/>
        <w:spacing w:after="60"/>
        <w:ind w:left="425" w:hanging="425"/>
      </w:pPr>
      <w:r w:rsidRPr="00D51628">
        <w:rPr>
          <w:b/>
          <w:bCs/>
          <w:sz w:val="16"/>
          <w:szCs w:val="16"/>
        </w:rPr>
        <w:t>27.7. СМЕРТНОСТЬ НАСЕЛЕНИЯ ПО ПРИЧИНАМ СМЕРТИ</w:t>
      </w:r>
      <w:proofErr w:type="gramStart"/>
      <w:r w:rsidRPr="00D51628">
        <w:rPr>
          <w:b/>
          <w:bCs/>
          <w:sz w:val="16"/>
          <w:szCs w:val="16"/>
          <w:vertAlign w:val="superscript"/>
        </w:rPr>
        <w:t>1</w:t>
      </w:r>
      <w:proofErr w:type="gramEnd"/>
      <w:r w:rsidRPr="00D51628">
        <w:rPr>
          <w:b/>
          <w:bCs/>
          <w:sz w:val="16"/>
          <w:szCs w:val="16"/>
          <w:vertAlign w:val="superscript"/>
        </w:rPr>
        <w:t>)</w:t>
      </w:r>
      <w:r w:rsidRPr="00D51628">
        <w:rPr>
          <w:b/>
          <w:bCs/>
          <w:sz w:val="16"/>
          <w:szCs w:val="16"/>
          <w:vertAlign w:val="superscript"/>
        </w:rPr>
        <w:br/>
      </w:r>
      <w:r w:rsidRPr="00D51628">
        <w:t>умершие на 100 000 человек населения</w:t>
      </w:r>
    </w:p>
    <w:p w:rsidR="00DA2B79" w:rsidRPr="00D51628" w:rsidRDefault="00DA2B79" w:rsidP="00DA2B79">
      <w:pPr>
        <w:spacing w:after="60"/>
        <w:ind w:left="397"/>
        <w:rPr>
          <w:lang w:val="en-US"/>
        </w:rPr>
      </w:pPr>
      <w:r w:rsidRPr="00D51628">
        <w:rPr>
          <w:b/>
          <w:i/>
          <w:sz w:val="16"/>
          <w:szCs w:val="16"/>
          <w:lang w:val="en-US"/>
        </w:rPr>
        <w:t>MORTALITY OF POPULATION BY MAIN CAUSES OF DEATH</w:t>
      </w:r>
      <w:r w:rsidRPr="00D51628">
        <w:rPr>
          <w:b/>
          <w:bCs/>
          <w:sz w:val="16"/>
          <w:szCs w:val="16"/>
          <w:vertAlign w:val="superscript"/>
          <w:lang w:val="en-US"/>
        </w:rPr>
        <w:t>1</w:t>
      </w:r>
      <w:proofErr w:type="gramStart"/>
      <w:r w:rsidRPr="00D51628">
        <w:rPr>
          <w:b/>
          <w:bCs/>
          <w:sz w:val="16"/>
          <w:szCs w:val="16"/>
          <w:vertAlign w:val="superscript"/>
          <w:lang w:val="en-US"/>
        </w:rPr>
        <w:t>)</w:t>
      </w:r>
      <w:proofErr w:type="gramEnd"/>
      <w:r w:rsidRPr="00D51628">
        <w:rPr>
          <w:b/>
          <w:bCs/>
          <w:sz w:val="16"/>
          <w:szCs w:val="16"/>
          <w:vertAlign w:val="superscript"/>
          <w:lang w:val="en-US"/>
        </w:rPr>
        <w:br/>
      </w:r>
      <w:r w:rsidRPr="00D51628">
        <w:rPr>
          <w:i/>
          <w:lang w:val="en-US"/>
        </w:rPr>
        <w:t>deaths per 100 000 population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5"/>
        <w:gridCol w:w="890"/>
        <w:gridCol w:w="945"/>
        <w:gridCol w:w="945"/>
        <w:gridCol w:w="945"/>
        <w:gridCol w:w="945"/>
        <w:gridCol w:w="945"/>
        <w:gridCol w:w="945"/>
        <w:gridCol w:w="876"/>
      </w:tblGrid>
      <w:tr w:rsidR="00DA2B79" w:rsidRPr="004A1AB6" w:rsidTr="00C54F65">
        <w:trPr>
          <w:cantSplit/>
          <w:jc w:val="center"/>
        </w:trPr>
        <w:tc>
          <w:tcPr>
            <w:tcW w:w="2485" w:type="dxa"/>
            <w:tcBorders>
              <w:top w:val="single" w:sz="6" w:space="0" w:color="auto"/>
              <w:bottom w:val="single" w:sz="6" w:space="0" w:color="000000"/>
            </w:tcBorders>
            <w:shd w:val="clear" w:color="auto" w:fill="auto"/>
          </w:tcPr>
          <w:p w:rsidR="00DA2B79" w:rsidRPr="00D51628" w:rsidRDefault="00DA2B79" w:rsidP="00C54F65">
            <w:pPr>
              <w:snapToGrid w:val="0"/>
              <w:spacing w:before="40" w:after="20" w:line="140" w:lineRule="exact"/>
              <w:ind w:left="57"/>
              <w:rPr>
                <w:lang w:val="en-US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2B79" w:rsidRPr="00D51628" w:rsidRDefault="00DA2B79" w:rsidP="00C54F65">
            <w:pPr>
              <w:spacing w:before="40" w:after="20" w:line="140" w:lineRule="exact"/>
              <w:ind w:left="57"/>
            </w:pPr>
            <w:r w:rsidRPr="00D51628">
              <w:rPr>
                <w:sz w:val="12"/>
                <w:szCs w:val="12"/>
              </w:rPr>
              <w:t>Годы</w:t>
            </w:r>
          </w:p>
          <w:p w:rsidR="00DA2B79" w:rsidRPr="00D51628" w:rsidRDefault="00DA2B79" w:rsidP="00C54F65">
            <w:pPr>
              <w:spacing w:before="40" w:after="20" w:line="140" w:lineRule="exact"/>
              <w:ind w:left="57"/>
            </w:pPr>
            <w:r w:rsidRPr="00D51628">
              <w:rPr>
                <w:i/>
                <w:sz w:val="12"/>
                <w:lang w:val="en-US"/>
              </w:rPr>
              <w:t>Year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2B79" w:rsidRPr="00D51628" w:rsidRDefault="00DA2B79" w:rsidP="00C54F65">
            <w:pPr>
              <w:spacing w:before="40" w:after="20" w:line="140" w:lineRule="exact"/>
              <w:ind w:left="57"/>
            </w:pPr>
            <w:proofErr w:type="spellStart"/>
            <w:r w:rsidRPr="00D51628">
              <w:rPr>
                <w:sz w:val="12"/>
                <w:szCs w:val="12"/>
              </w:rPr>
              <w:t>Инфекц</w:t>
            </w:r>
            <w:proofErr w:type="gramStart"/>
            <w:r w:rsidRPr="00D51628">
              <w:rPr>
                <w:sz w:val="12"/>
                <w:szCs w:val="12"/>
              </w:rPr>
              <w:t>и</w:t>
            </w:r>
            <w:proofErr w:type="spellEnd"/>
            <w:r w:rsidRPr="00D51628">
              <w:rPr>
                <w:sz w:val="12"/>
                <w:szCs w:val="12"/>
              </w:rPr>
              <w:t>-</w:t>
            </w:r>
            <w:proofErr w:type="gramEnd"/>
            <w:r w:rsidRPr="00D51628">
              <w:rPr>
                <w:sz w:val="12"/>
                <w:szCs w:val="12"/>
              </w:rPr>
              <w:br/>
            </w:r>
            <w:proofErr w:type="spellStart"/>
            <w:r w:rsidRPr="00D51628">
              <w:rPr>
                <w:sz w:val="12"/>
                <w:szCs w:val="12"/>
              </w:rPr>
              <w:t>онные</w:t>
            </w:r>
            <w:proofErr w:type="spellEnd"/>
            <w:r w:rsidRPr="00D51628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br/>
            </w:r>
            <w:r w:rsidRPr="00D51628">
              <w:rPr>
                <w:sz w:val="12"/>
                <w:szCs w:val="12"/>
              </w:rPr>
              <w:t xml:space="preserve">и </w:t>
            </w:r>
            <w:proofErr w:type="spellStart"/>
            <w:r w:rsidRPr="00D51628">
              <w:rPr>
                <w:sz w:val="12"/>
                <w:szCs w:val="12"/>
              </w:rPr>
              <w:t>паразитар</w:t>
            </w:r>
            <w:proofErr w:type="spellEnd"/>
            <w:r w:rsidRPr="00D51628">
              <w:rPr>
                <w:sz w:val="12"/>
                <w:szCs w:val="12"/>
              </w:rPr>
              <w:t>-</w:t>
            </w:r>
            <w:r w:rsidRPr="00D51628">
              <w:rPr>
                <w:sz w:val="12"/>
                <w:szCs w:val="12"/>
              </w:rPr>
              <w:br/>
            </w:r>
            <w:proofErr w:type="spellStart"/>
            <w:r w:rsidRPr="00D51628">
              <w:rPr>
                <w:sz w:val="12"/>
                <w:szCs w:val="12"/>
              </w:rPr>
              <w:t>ные</w:t>
            </w:r>
            <w:proofErr w:type="spellEnd"/>
            <w:r w:rsidRPr="00D51628">
              <w:rPr>
                <w:sz w:val="12"/>
                <w:szCs w:val="12"/>
              </w:rPr>
              <w:t xml:space="preserve"> болезни</w:t>
            </w:r>
          </w:p>
          <w:p w:rsidR="00DA2B79" w:rsidRPr="00D51628" w:rsidRDefault="00DA2B79" w:rsidP="00C54F65">
            <w:pPr>
              <w:spacing w:before="40" w:after="20" w:line="140" w:lineRule="exact"/>
              <w:ind w:left="57"/>
            </w:pPr>
            <w:r w:rsidRPr="00D51628">
              <w:rPr>
                <w:i/>
                <w:sz w:val="12"/>
                <w:szCs w:val="12"/>
                <w:lang w:val="en-US"/>
              </w:rPr>
              <w:t>Infectious</w:t>
            </w:r>
            <w:r w:rsidRPr="00D51628">
              <w:rPr>
                <w:i/>
                <w:sz w:val="12"/>
                <w:szCs w:val="12"/>
              </w:rPr>
              <w:t xml:space="preserve"> </w:t>
            </w:r>
            <w:r w:rsidRPr="00D51628">
              <w:rPr>
                <w:i/>
                <w:sz w:val="12"/>
                <w:szCs w:val="12"/>
                <w:lang w:val="en-US"/>
              </w:rPr>
              <w:t>and</w:t>
            </w:r>
            <w:r w:rsidRPr="00D51628">
              <w:rPr>
                <w:i/>
                <w:sz w:val="12"/>
                <w:szCs w:val="12"/>
              </w:rPr>
              <w:t xml:space="preserve"> </w:t>
            </w:r>
            <w:r w:rsidRPr="00D51628">
              <w:rPr>
                <w:i/>
                <w:sz w:val="12"/>
                <w:szCs w:val="12"/>
              </w:rPr>
              <w:br/>
            </w:r>
            <w:r w:rsidRPr="00D51628">
              <w:rPr>
                <w:i/>
                <w:sz w:val="12"/>
                <w:szCs w:val="12"/>
                <w:lang w:val="en-US"/>
              </w:rPr>
              <w:t>parasitic</w:t>
            </w:r>
            <w:r w:rsidRPr="00D51628">
              <w:rPr>
                <w:i/>
                <w:sz w:val="12"/>
                <w:szCs w:val="12"/>
              </w:rPr>
              <w:t xml:space="preserve"> </w:t>
            </w:r>
            <w:r w:rsidRPr="00D51628">
              <w:rPr>
                <w:i/>
                <w:sz w:val="12"/>
                <w:szCs w:val="12"/>
              </w:rPr>
              <w:br/>
            </w:r>
            <w:r w:rsidRPr="00D51628">
              <w:rPr>
                <w:i/>
                <w:sz w:val="12"/>
                <w:szCs w:val="12"/>
                <w:lang w:val="en-US"/>
              </w:rPr>
              <w:t>diseases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2B79" w:rsidRPr="00D51628" w:rsidRDefault="00DA2B79" w:rsidP="00C54F65">
            <w:pPr>
              <w:spacing w:before="40" w:after="20" w:line="140" w:lineRule="exact"/>
              <w:ind w:left="57"/>
            </w:pPr>
            <w:proofErr w:type="spellStart"/>
            <w:proofErr w:type="gramStart"/>
            <w:r w:rsidRPr="00D51628">
              <w:rPr>
                <w:sz w:val="12"/>
                <w:szCs w:val="12"/>
              </w:rPr>
              <w:t>Злокачест</w:t>
            </w:r>
            <w:proofErr w:type="spellEnd"/>
            <w:r w:rsidRPr="00D51628">
              <w:rPr>
                <w:sz w:val="12"/>
                <w:szCs w:val="12"/>
              </w:rPr>
              <w:t>-венные</w:t>
            </w:r>
            <w:proofErr w:type="gramEnd"/>
            <w:r w:rsidRPr="00D51628">
              <w:rPr>
                <w:sz w:val="12"/>
                <w:szCs w:val="12"/>
              </w:rPr>
              <w:t xml:space="preserve"> нов</w:t>
            </w:r>
            <w:r w:rsidRPr="00D51628">
              <w:rPr>
                <w:sz w:val="12"/>
                <w:szCs w:val="12"/>
              </w:rPr>
              <w:t>о</w:t>
            </w:r>
            <w:r w:rsidRPr="00D51628">
              <w:rPr>
                <w:sz w:val="12"/>
                <w:szCs w:val="12"/>
              </w:rPr>
              <w:t>образования</w:t>
            </w:r>
          </w:p>
          <w:p w:rsidR="00DA2B79" w:rsidRPr="00D51628" w:rsidRDefault="00DA2B79" w:rsidP="00C54F65">
            <w:pPr>
              <w:spacing w:before="40" w:after="20" w:line="140" w:lineRule="exact"/>
              <w:ind w:left="57"/>
            </w:pPr>
            <w:r w:rsidRPr="00D51628">
              <w:rPr>
                <w:i/>
                <w:sz w:val="12"/>
                <w:szCs w:val="12"/>
                <w:lang w:val="en-US"/>
              </w:rPr>
              <w:t>Malignant</w:t>
            </w:r>
            <w:r w:rsidRPr="00D51628">
              <w:rPr>
                <w:i/>
                <w:sz w:val="12"/>
                <w:szCs w:val="12"/>
              </w:rPr>
              <w:t xml:space="preserve"> </w:t>
            </w:r>
            <w:r w:rsidRPr="00D51628">
              <w:rPr>
                <w:i/>
                <w:sz w:val="12"/>
                <w:szCs w:val="12"/>
              </w:rPr>
              <w:br/>
            </w:r>
            <w:proofErr w:type="spellStart"/>
            <w:r w:rsidRPr="00D51628">
              <w:rPr>
                <w:i/>
                <w:sz w:val="12"/>
                <w:szCs w:val="12"/>
                <w:lang w:val="en-US"/>
              </w:rPr>
              <w:t>neoplams</w:t>
            </w:r>
            <w:proofErr w:type="spell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2B79" w:rsidRPr="005B3B64" w:rsidRDefault="00DA2B79" w:rsidP="00C54F65">
            <w:pPr>
              <w:spacing w:before="40" w:after="20" w:line="140" w:lineRule="exact"/>
              <w:ind w:left="57"/>
              <w:rPr>
                <w:vertAlign w:val="superscript"/>
                <w:lang w:val="en-US"/>
              </w:rPr>
            </w:pPr>
            <w:r w:rsidRPr="00D51628">
              <w:rPr>
                <w:sz w:val="12"/>
                <w:szCs w:val="12"/>
              </w:rPr>
              <w:t>Болезни</w:t>
            </w:r>
            <w:r w:rsidRPr="00D51628">
              <w:rPr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sz w:val="12"/>
                <w:szCs w:val="12"/>
                <w:lang w:val="en-US"/>
              </w:rPr>
              <w:br/>
            </w:r>
            <w:r w:rsidRPr="00D51628">
              <w:rPr>
                <w:sz w:val="12"/>
                <w:szCs w:val="12"/>
              </w:rPr>
              <w:t>системы</w:t>
            </w:r>
            <w:r w:rsidRPr="00D51628">
              <w:rPr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sz w:val="12"/>
                <w:szCs w:val="12"/>
                <w:lang w:val="en-US"/>
              </w:rPr>
              <w:br/>
            </w:r>
            <w:proofErr w:type="spellStart"/>
            <w:r w:rsidRPr="00D51628">
              <w:rPr>
                <w:sz w:val="12"/>
                <w:szCs w:val="12"/>
              </w:rPr>
              <w:t>кровоо</w:t>
            </w:r>
            <w:proofErr w:type="gramStart"/>
            <w:r w:rsidRPr="00D51628">
              <w:rPr>
                <w:sz w:val="12"/>
                <w:szCs w:val="12"/>
              </w:rPr>
              <w:t>б</w:t>
            </w:r>
            <w:proofErr w:type="spellEnd"/>
            <w:r w:rsidRPr="00D51628">
              <w:rPr>
                <w:sz w:val="12"/>
                <w:szCs w:val="12"/>
                <w:lang w:val="en-US"/>
              </w:rPr>
              <w:t>-</w:t>
            </w:r>
            <w:proofErr w:type="gramEnd"/>
            <w:r w:rsidRPr="00D51628">
              <w:rPr>
                <w:sz w:val="12"/>
                <w:szCs w:val="12"/>
                <w:lang w:val="en-US"/>
              </w:rPr>
              <w:br/>
            </w:r>
            <w:r w:rsidRPr="00D51628">
              <w:rPr>
                <w:sz w:val="12"/>
                <w:szCs w:val="12"/>
              </w:rPr>
              <w:t>ращения</w:t>
            </w:r>
            <w:r w:rsidRPr="005B3B64">
              <w:rPr>
                <w:sz w:val="12"/>
                <w:szCs w:val="12"/>
                <w:vertAlign w:val="superscript"/>
                <w:lang w:val="en-US"/>
              </w:rPr>
              <w:t>2)</w:t>
            </w:r>
          </w:p>
          <w:p w:rsidR="00DA2B79" w:rsidRPr="005B3B64" w:rsidRDefault="00DA2B79" w:rsidP="00C54F65">
            <w:pPr>
              <w:spacing w:before="40" w:after="20" w:line="140" w:lineRule="exact"/>
              <w:ind w:left="57"/>
              <w:rPr>
                <w:vertAlign w:val="superscript"/>
                <w:lang w:val="en-US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>Diseases of the circulatory system</w:t>
            </w:r>
            <w:r w:rsidRPr="005B3B64">
              <w:rPr>
                <w:i/>
                <w:sz w:val="12"/>
                <w:szCs w:val="12"/>
                <w:vertAlign w:val="superscript"/>
                <w:lang w:val="en-US"/>
              </w:rPr>
              <w:t>2)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2B79" w:rsidRPr="00D51628" w:rsidRDefault="00DA2B79" w:rsidP="00C54F65">
            <w:pPr>
              <w:spacing w:before="40" w:after="20" w:line="140" w:lineRule="exact"/>
              <w:ind w:left="57"/>
            </w:pPr>
            <w:r w:rsidRPr="00D51628">
              <w:rPr>
                <w:sz w:val="12"/>
                <w:szCs w:val="12"/>
              </w:rPr>
              <w:t>из них ишем</w:t>
            </w:r>
            <w:r w:rsidRPr="00D51628">
              <w:rPr>
                <w:sz w:val="12"/>
                <w:szCs w:val="12"/>
              </w:rPr>
              <w:t>и</w:t>
            </w:r>
            <w:r w:rsidRPr="00D51628">
              <w:rPr>
                <w:sz w:val="12"/>
                <w:szCs w:val="12"/>
              </w:rPr>
              <w:t xml:space="preserve">ческая болезнь </w:t>
            </w:r>
            <w:r w:rsidRPr="00D51628">
              <w:rPr>
                <w:sz w:val="12"/>
                <w:szCs w:val="12"/>
              </w:rPr>
              <w:br/>
              <w:t>сердца</w:t>
            </w:r>
          </w:p>
          <w:p w:rsidR="00DA2B79" w:rsidRPr="00D51628" w:rsidRDefault="00DA2B79" w:rsidP="00C54F65">
            <w:pPr>
              <w:spacing w:before="40" w:after="20" w:line="140" w:lineRule="exact"/>
              <w:ind w:left="57"/>
              <w:rPr>
                <w:lang w:val="en-US"/>
              </w:rPr>
            </w:pPr>
            <w:r w:rsidRPr="00D51628">
              <w:rPr>
                <w:i/>
                <w:sz w:val="12"/>
                <w:lang w:val="en-US"/>
              </w:rPr>
              <w:t>of which</w:t>
            </w:r>
            <w:r w:rsidRPr="00D51628">
              <w:rPr>
                <w:rStyle w:val="hpsalt-edited"/>
                <w:i/>
                <w:sz w:val="12"/>
                <w:szCs w:val="12"/>
                <w:lang w:val="en"/>
              </w:rPr>
              <w:t xml:space="preserve"> </w:t>
            </w:r>
            <w:proofErr w:type="spellStart"/>
            <w:r w:rsidRPr="00D51628">
              <w:rPr>
                <w:rStyle w:val="hpsalt-edited"/>
                <w:i/>
                <w:sz w:val="12"/>
                <w:szCs w:val="12"/>
                <w:lang w:val="en"/>
              </w:rPr>
              <w:t>i</w:t>
            </w:r>
            <w:r w:rsidRPr="00D51628">
              <w:rPr>
                <w:rStyle w:val="hpsalt-edited"/>
                <w:i/>
                <w:sz w:val="12"/>
                <w:szCs w:val="12"/>
                <w:lang w:val="en"/>
              </w:rPr>
              <w:t>s</w:t>
            </w:r>
            <w:r w:rsidRPr="00D51628">
              <w:rPr>
                <w:rStyle w:val="hpsalt-edited"/>
                <w:i/>
                <w:sz w:val="12"/>
                <w:szCs w:val="12"/>
                <w:lang w:val="en"/>
              </w:rPr>
              <w:t>che</w:t>
            </w:r>
            <w:proofErr w:type="spellEnd"/>
            <w:r w:rsidRPr="00D51628">
              <w:rPr>
                <w:rStyle w:val="hpsalt-edited"/>
                <w:i/>
                <w:sz w:val="12"/>
                <w:szCs w:val="12"/>
                <w:lang w:val="en-US"/>
              </w:rPr>
              <w:t>a</w:t>
            </w:r>
            <w:proofErr w:type="spellStart"/>
            <w:r w:rsidRPr="00D51628">
              <w:rPr>
                <w:rStyle w:val="hpsalt-edited"/>
                <w:i/>
                <w:sz w:val="12"/>
                <w:szCs w:val="12"/>
                <w:lang w:val="en"/>
              </w:rPr>
              <w:t>mic</w:t>
            </w:r>
            <w:proofErr w:type="spellEnd"/>
            <w:r w:rsidRPr="00D51628">
              <w:rPr>
                <w:rStyle w:val="hpsalt-edited"/>
                <w:i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Style w:val="hpsalt-edited"/>
                <w:i/>
                <w:spacing w:val="-2"/>
                <w:sz w:val="12"/>
                <w:szCs w:val="12"/>
                <w:lang w:val="en"/>
              </w:rPr>
              <w:t>heart</w:t>
            </w:r>
            <w:r w:rsidRPr="00D51628">
              <w:rPr>
                <w:rStyle w:val="shorttext"/>
                <w:i/>
                <w:spacing w:val="-2"/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rStyle w:val="hps"/>
                <w:i/>
                <w:spacing w:val="-2"/>
                <w:sz w:val="12"/>
                <w:szCs w:val="12"/>
                <w:lang w:val="en"/>
              </w:rPr>
              <w:t>diseases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DA2B79" w:rsidRPr="00D51628" w:rsidRDefault="00DA2B79" w:rsidP="00C54F65">
            <w:pPr>
              <w:spacing w:before="40" w:after="20" w:line="140" w:lineRule="exact"/>
              <w:ind w:left="57"/>
              <w:rPr>
                <w:lang w:val="en-US"/>
              </w:rPr>
            </w:pPr>
            <w:r w:rsidRPr="00D51628">
              <w:rPr>
                <w:sz w:val="12"/>
                <w:szCs w:val="12"/>
              </w:rPr>
              <w:t>Болезни</w:t>
            </w:r>
            <w:r w:rsidRPr="00D51628">
              <w:rPr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sz w:val="12"/>
                <w:szCs w:val="12"/>
                <w:lang w:val="en-US"/>
              </w:rPr>
              <w:br/>
            </w:r>
            <w:r w:rsidRPr="00D51628">
              <w:rPr>
                <w:sz w:val="12"/>
                <w:szCs w:val="12"/>
              </w:rPr>
              <w:t>органов</w:t>
            </w:r>
            <w:r w:rsidRPr="00D51628">
              <w:rPr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sz w:val="12"/>
                <w:szCs w:val="12"/>
                <w:lang w:val="en-US"/>
              </w:rPr>
              <w:br/>
            </w:r>
            <w:r w:rsidRPr="00D51628">
              <w:rPr>
                <w:sz w:val="12"/>
                <w:szCs w:val="12"/>
              </w:rPr>
              <w:t>дыхания</w:t>
            </w:r>
          </w:p>
          <w:p w:rsidR="00DA2B79" w:rsidRPr="00D51628" w:rsidRDefault="00DA2B79" w:rsidP="00C54F65">
            <w:pPr>
              <w:spacing w:before="40" w:after="20" w:line="140" w:lineRule="exact"/>
              <w:ind w:left="57"/>
              <w:rPr>
                <w:lang w:val="en-US"/>
              </w:rPr>
            </w:pPr>
            <w:r w:rsidRPr="00D51628">
              <w:rPr>
                <w:i/>
                <w:sz w:val="12"/>
                <w:szCs w:val="12"/>
                <w:lang w:val="en-US"/>
              </w:rPr>
              <w:t>Diseases of the respiratory system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2B79" w:rsidRPr="00D51628" w:rsidRDefault="00DA2B79" w:rsidP="00C54F65">
            <w:pPr>
              <w:spacing w:before="40" w:after="20" w:line="140" w:lineRule="exact"/>
              <w:ind w:left="57"/>
              <w:rPr>
                <w:lang w:val="en-US"/>
              </w:rPr>
            </w:pPr>
            <w:r w:rsidRPr="00D51628">
              <w:rPr>
                <w:sz w:val="12"/>
                <w:szCs w:val="12"/>
              </w:rPr>
              <w:t>Болезни</w:t>
            </w:r>
            <w:r w:rsidRPr="00D51628">
              <w:rPr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sz w:val="12"/>
                <w:szCs w:val="12"/>
                <w:lang w:val="en-US"/>
              </w:rPr>
              <w:br/>
            </w:r>
            <w:r w:rsidRPr="00D51628">
              <w:rPr>
                <w:sz w:val="12"/>
                <w:szCs w:val="12"/>
              </w:rPr>
              <w:t>органов</w:t>
            </w:r>
            <w:r w:rsidRPr="00D51628">
              <w:rPr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sz w:val="12"/>
                <w:szCs w:val="12"/>
              </w:rPr>
              <w:t>пищ</w:t>
            </w:r>
            <w:r w:rsidRPr="00D51628">
              <w:rPr>
                <w:sz w:val="12"/>
                <w:szCs w:val="12"/>
              </w:rPr>
              <w:t>е</w:t>
            </w:r>
            <w:r w:rsidRPr="00D51628">
              <w:rPr>
                <w:sz w:val="12"/>
                <w:szCs w:val="12"/>
              </w:rPr>
              <w:t>варения</w:t>
            </w:r>
          </w:p>
          <w:p w:rsidR="00DA2B79" w:rsidRPr="00D51628" w:rsidRDefault="00DA2B79" w:rsidP="00C54F65">
            <w:pPr>
              <w:spacing w:before="40" w:after="20" w:line="140" w:lineRule="exact"/>
              <w:ind w:left="57"/>
              <w:rPr>
                <w:lang w:val="en-US"/>
              </w:rPr>
            </w:pPr>
            <w:r w:rsidRPr="00D51628">
              <w:rPr>
                <w:rStyle w:val="hps"/>
                <w:i/>
                <w:sz w:val="12"/>
                <w:szCs w:val="12"/>
                <w:lang w:val="en"/>
              </w:rPr>
              <w:t>Diseases of the digestive sy</w:t>
            </w:r>
            <w:r w:rsidRPr="00D51628">
              <w:rPr>
                <w:rStyle w:val="hps"/>
                <w:i/>
                <w:sz w:val="12"/>
                <w:szCs w:val="12"/>
                <w:lang w:val="en"/>
              </w:rPr>
              <w:t>s</w:t>
            </w:r>
            <w:r w:rsidRPr="00D51628">
              <w:rPr>
                <w:rStyle w:val="hps"/>
                <w:i/>
                <w:sz w:val="12"/>
                <w:szCs w:val="12"/>
                <w:lang w:val="en"/>
              </w:rPr>
              <w:t>tem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A2B79" w:rsidRPr="00D51628" w:rsidRDefault="00DA2B79" w:rsidP="00C54F65">
            <w:pPr>
              <w:spacing w:before="40" w:after="20" w:line="140" w:lineRule="exact"/>
              <w:ind w:left="57"/>
              <w:rPr>
                <w:lang w:val="en-US"/>
              </w:rPr>
            </w:pPr>
            <w:r w:rsidRPr="00D51628">
              <w:rPr>
                <w:sz w:val="12"/>
                <w:szCs w:val="12"/>
              </w:rPr>
              <w:t>Внешние</w:t>
            </w:r>
            <w:r w:rsidRPr="00D51628">
              <w:rPr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sz w:val="12"/>
                <w:szCs w:val="12"/>
              </w:rPr>
              <w:t>причины</w:t>
            </w:r>
            <w:r w:rsidRPr="00D51628">
              <w:rPr>
                <w:sz w:val="12"/>
                <w:szCs w:val="12"/>
                <w:lang w:val="en-US"/>
              </w:rPr>
              <w:t xml:space="preserve"> </w:t>
            </w:r>
            <w:r w:rsidRPr="00D51628">
              <w:rPr>
                <w:sz w:val="12"/>
                <w:szCs w:val="12"/>
              </w:rPr>
              <w:t>смерти</w:t>
            </w:r>
          </w:p>
          <w:p w:rsidR="00DA2B79" w:rsidRPr="00D51628" w:rsidRDefault="00DA2B79" w:rsidP="00C54F65">
            <w:pPr>
              <w:spacing w:before="40" w:after="20" w:line="140" w:lineRule="exact"/>
              <w:ind w:left="57"/>
              <w:rPr>
                <w:lang w:val="en-US"/>
              </w:rPr>
            </w:pPr>
            <w:r w:rsidRPr="00D51628">
              <w:rPr>
                <w:rStyle w:val="hps"/>
                <w:i/>
                <w:sz w:val="12"/>
                <w:szCs w:val="12"/>
                <w:lang w:val="en"/>
              </w:rPr>
              <w:t>External cau</w:t>
            </w:r>
            <w:r w:rsidRPr="00D51628">
              <w:rPr>
                <w:rStyle w:val="hps"/>
                <w:i/>
                <w:sz w:val="12"/>
                <w:szCs w:val="12"/>
                <w:lang w:val="en"/>
              </w:rPr>
              <w:t>s</w:t>
            </w:r>
            <w:r w:rsidRPr="00D51628">
              <w:rPr>
                <w:rStyle w:val="hps"/>
                <w:i/>
                <w:sz w:val="12"/>
                <w:szCs w:val="12"/>
                <w:lang w:val="en"/>
              </w:rPr>
              <w:t>es of</w:t>
            </w:r>
            <w:r w:rsidRPr="00D51628">
              <w:rPr>
                <w:rStyle w:val="shorttext"/>
                <w:i/>
                <w:sz w:val="12"/>
                <w:szCs w:val="12"/>
                <w:lang w:val="en"/>
              </w:rPr>
              <w:t xml:space="preserve"> </w:t>
            </w:r>
            <w:r w:rsidRPr="00D51628">
              <w:rPr>
                <w:rStyle w:val="hps"/>
                <w:i/>
                <w:sz w:val="12"/>
                <w:szCs w:val="12"/>
                <w:lang w:val="en"/>
              </w:rPr>
              <w:t xml:space="preserve"> death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tcBorders>
              <w:top w:val="single" w:sz="6" w:space="0" w:color="000000"/>
            </w:tcBorders>
            <w:shd w:val="clear" w:color="auto" w:fill="auto"/>
          </w:tcPr>
          <w:p w:rsidR="00DA2B79" w:rsidRPr="00D51628" w:rsidRDefault="00DA2B79" w:rsidP="00C54F65">
            <w:pPr>
              <w:snapToGrid w:val="0"/>
              <w:spacing w:before="70" w:after="20"/>
              <w:ind w:left="57" w:right="284"/>
              <w:rPr>
                <w:rFonts w:ascii="Times New Roman" w:hAnsi="Times New Roman" w:cs="Times New Roman"/>
                <w:lang w:val="en-US"/>
              </w:rPr>
            </w:pPr>
            <w:r w:rsidRPr="000355A3">
              <w:rPr>
                <w:b/>
                <w:bCs/>
              </w:rPr>
              <w:t>Россия</w:t>
            </w:r>
            <w:r w:rsidRPr="000355A3">
              <w:rPr>
                <w:b/>
                <w:bCs/>
                <w:lang w:val="en-US"/>
              </w:rPr>
              <w:t xml:space="preserve"> </w:t>
            </w:r>
            <w:r w:rsidRPr="000355A3">
              <w:rPr>
                <w:b/>
                <w:i/>
                <w:lang w:val="en-US"/>
              </w:rPr>
              <w:t xml:space="preserve">/ </w:t>
            </w:r>
            <w:proofErr w:type="spellStart"/>
            <w:r w:rsidRPr="000355A3">
              <w:rPr>
                <w:b/>
                <w:i/>
              </w:rPr>
              <w:t>Russia</w:t>
            </w:r>
            <w:proofErr w:type="spellEnd"/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  <w:r w:rsidRPr="002036CF">
              <w:t>2018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  <w:r w:rsidRPr="002036CF">
              <w:t>18,6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  <w:r w:rsidRPr="002036CF">
              <w:t>108,8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  <w:r w:rsidRPr="002036CF">
              <w:t>270,0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  <w:r w:rsidRPr="002036CF">
              <w:t>140,4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  <w:r w:rsidRPr="002036CF">
              <w:t>22,4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A2B79" w:rsidRPr="000355A3" w:rsidRDefault="00DA2B79" w:rsidP="00C54F65">
            <w:pPr>
              <w:spacing w:before="70"/>
              <w:ind w:right="284"/>
              <w:jc w:val="right"/>
            </w:pPr>
            <w:r w:rsidRPr="000355A3">
              <w:t>38,3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DA2B79" w:rsidRPr="000355A3" w:rsidRDefault="00DA2B79" w:rsidP="00C54F65">
            <w:pPr>
              <w:spacing w:before="70"/>
              <w:ind w:right="284"/>
              <w:jc w:val="right"/>
            </w:pPr>
            <w:r w:rsidRPr="000355A3">
              <w:t>75,7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</w:tcPr>
          <w:p w:rsidR="00DA2B79" w:rsidRPr="00D51628" w:rsidRDefault="00DA2B79" w:rsidP="00C54F65">
            <w:pPr>
              <w:pStyle w:val="12"/>
              <w:spacing w:before="70"/>
              <w:ind w:right="284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СНГ</w:t>
            </w:r>
            <w:r w:rsidRPr="00D51628">
              <w:rPr>
                <w:sz w:val="14"/>
                <w:szCs w:val="14"/>
                <w:u w:val="none"/>
                <w:lang w:val="en-US"/>
              </w:rPr>
              <w:t xml:space="preserve"> / </w:t>
            </w: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CIS countries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napToGrid w:val="0"/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3D639E" w:rsidRDefault="00DA2B79" w:rsidP="00C54F65">
            <w:pPr>
              <w:spacing w:before="70"/>
              <w:ind w:right="284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3D639E" w:rsidRDefault="00DA2B79" w:rsidP="00C54F65">
            <w:pPr>
              <w:spacing w:before="70"/>
              <w:ind w:right="284"/>
              <w:jc w:val="right"/>
              <w:rPr>
                <w:color w:val="000000"/>
              </w:rPr>
            </w:pP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</w:tcPr>
          <w:p w:rsidR="00DA2B79" w:rsidRPr="00D51628" w:rsidRDefault="00DA2B79" w:rsidP="00C54F65">
            <w:pPr>
              <w:pStyle w:val="12"/>
              <w:spacing w:before="70"/>
              <w:ind w:left="284" w:righ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</w:t>
            </w:r>
            <w:r w:rsidRPr="00D51628">
              <w:rPr>
                <w:b w:val="0"/>
                <w:bCs w:val="0"/>
                <w:sz w:val="14"/>
                <w:szCs w:val="14"/>
                <w:u w:val="none"/>
                <w:lang w:val="en-US"/>
              </w:rPr>
              <w:t xml:space="preserve"> / </w:t>
            </w:r>
            <w:r w:rsidRPr="00D51628">
              <w:rPr>
                <w:b w:val="0"/>
                <w:bCs w:val="0"/>
                <w:i/>
                <w:sz w:val="14"/>
                <w:szCs w:val="14"/>
                <w:u w:val="none"/>
                <w:lang w:val="en-US"/>
              </w:rPr>
              <w:t>of which</w:t>
            </w:r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napToGrid w:val="0"/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3D639E" w:rsidRDefault="00DA2B79" w:rsidP="00C54F65">
            <w:pPr>
              <w:spacing w:before="70"/>
              <w:ind w:right="284"/>
              <w:jc w:val="right"/>
              <w:rPr>
                <w:color w:val="000000"/>
              </w:rPr>
            </w:pP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3D639E" w:rsidRDefault="00DA2B79" w:rsidP="00C54F65">
            <w:pPr>
              <w:spacing w:before="70"/>
              <w:ind w:right="284"/>
              <w:jc w:val="right"/>
              <w:rPr>
                <w:color w:val="000000"/>
              </w:rPr>
            </w:pP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pStyle w:val="af1"/>
              <w:spacing w:before="70"/>
              <w:ind w:left="113" w:right="284"/>
              <w:rPr>
                <w:sz w:val="14"/>
                <w:szCs w:val="14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Азербайджан</w:t>
            </w:r>
            <w:r w:rsidRPr="00D51628">
              <w:rPr>
                <w:rFonts w:ascii="Arial" w:hAnsi="Arial" w:cs="Arial"/>
                <w:sz w:val="14"/>
                <w:szCs w:val="14"/>
              </w:rPr>
              <w:t xml:space="preserve"> / </w:t>
            </w:r>
            <w:r w:rsidRPr="00D51628">
              <w:rPr>
                <w:rFonts w:ascii="Arial" w:hAnsi="Arial" w:cs="Arial"/>
                <w:i/>
                <w:sz w:val="14"/>
                <w:szCs w:val="14"/>
              </w:rPr>
              <w:t>Azerbaijan</w:t>
            </w:r>
            <w:r w:rsidRPr="00D51628">
              <w:rPr>
                <w:rFonts w:ascii="Arial" w:hAnsi="Arial" w:cs="Arial"/>
                <w:i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15,5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110,3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407,0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293,8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24,1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39,3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29,5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pStyle w:val="14"/>
              <w:spacing w:before="70"/>
              <w:ind w:left="143" w:right="284"/>
            </w:pPr>
            <w:r w:rsidRPr="00D51628">
              <w:t>Армения</w:t>
            </w:r>
            <w:r w:rsidRPr="00D51628">
              <w:rPr>
                <w:i/>
              </w:rPr>
              <w:t xml:space="preserve"> </w:t>
            </w:r>
            <w:r w:rsidRPr="00D51628">
              <w:rPr>
                <w:i/>
                <w:lang w:val="en-US"/>
              </w:rPr>
              <w:t xml:space="preserve">/ </w:t>
            </w:r>
            <w:proofErr w:type="spellStart"/>
            <w:r w:rsidRPr="00D51628">
              <w:rPr>
                <w:i/>
              </w:rPr>
              <w:t>Armenia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7,8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197,9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271,9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194,7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25,1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33,2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33,3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rPr>
                <w:rStyle w:val="a5"/>
              </w:rPr>
              <w:t>Беларусь</w:t>
            </w:r>
            <w:r w:rsidRPr="00D51628">
              <w:rPr>
                <w:rStyle w:val="a5"/>
                <w:lang w:val="en-US"/>
              </w:rPr>
              <w:t xml:space="preserve"> / </w:t>
            </w:r>
            <w:proofErr w:type="spellStart"/>
            <w:r w:rsidRPr="00D51628">
              <w:rPr>
                <w:i/>
              </w:rPr>
              <w:t>Belarus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17,3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119,4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406,6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306,0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12,7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28,5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69,7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>Казахстан</w:t>
            </w:r>
            <w:r w:rsidRPr="00D51628">
              <w:rPr>
                <w:lang w:val="en-US"/>
              </w:rPr>
              <w:t xml:space="preserve"> / </w:t>
            </w:r>
            <w:proofErr w:type="spellStart"/>
            <w:r w:rsidRPr="00D51628">
              <w:rPr>
                <w:i/>
                <w:lang w:val="de-DE"/>
              </w:rPr>
              <w:t>Kazakhstan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8,6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152,8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469,4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306,0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41,6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57,9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78,7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>Киргизия</w:t>
            </w:r>
            <w:r w:rsidRPr="00D51628">
              <w:rPr>
                <w:lang w:val="en-US"/>
              </w:rPr>
              <w:t xml:space="preserve"> / </w:t>
            </w:r>
            <w:proofErr w:type="spellStart"/>
            <w:r w:rsidRPr="00D51628">
              <w:rPr>
                <w:i/>
                <w:lang w:val="de-DE"/>
              </w:rPr>
              <w:t>Kyrgyzstan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17,0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95,1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524,4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361,2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40,7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55,8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50,3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>Республика Молдова</w:t>
            </w:r>
            <w:r w:rsidRPr="00D51628">
              <w:br/>
            </w: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  <w:lang w:val="de-DE"/>
              </w:rPr>
              <w:t>Moldova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12,5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130,1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490,9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322,0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18,1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78,5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55,1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 xml:space="preserve">Туркменистан / </w:t>
            </w:r>
            <w:proofErr w:type="spellStart"/>
            <w:r w:rsidRPr="00D51628">
              <w:rPr>
                <w:i/>
              </w:rPr>
              <w:t>Turkmenistan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39,2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108,8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547,8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379,0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12,9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59,7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47,0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>Узбекистан</w:t>
            </w:r>
            <w:r w:rsidRPr="00D51628">
              <w:rPr>
                <w:lang w:val="en-US"/>
              </w:rPr>
              <w:t xml:space="preserve"> / </w:t>
            </w:r>
            <w:proofErr w:type="spellStart"/>
            <w:r w:rsidRPr="00D51628">
              <w:rPr>
                <w:i/>
              </w:rPr>
              <w:t>Uzbekistan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16,9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59,8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498,4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332,0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17,3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38,9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33,3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>Украина</w:t>
            </w:r>
            <w:r w:rsidRPr="00D51628">
              <w:rPr>
                <w:lang w:val="en-US"/>
              </w:rPr>
              <w:t xml:space="preserve"> /</w:t>
            </w:r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Ukraine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36,5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128,0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440,1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328,4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15,3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35,2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58,5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</w:tcPr>
          <w:p w:rsidR="00DA2B79" w:rsidRPr="00D51628" w:rsidRDefault="00DA2B79" w:rsidP="00C54F65">
            <w:pPr>
              <w:spacing w:before="70"/>
              <w:ind w:right="284"/>
              <w:rPr>
                <w:spacing w:val="-2"/>
              </w:rPr>
            </w:pPr>
            <w:r w:rsidRPr="00D51628">
              <w:rPr>
                <w:b/>
                <w:bCs/>
                <w:spacing w:val="-2"/>
              </w:rPr>
              <w:t xml:space="preserve">Страны БРИКС / </w:t>
            </w:r>
            <w:r w:rsidRPr="00D51628">
              <w:rPr>
                <w:b/>
                <w:i/>
                <w:spacing w:val="-2"/>
                <w:lang w:val="en"/>
              </w:rPr>
              <w:t>BRICS cou</w:t>
            </w:r>
            <w:r w:rsidRPr="00D51628">
              <w:rPr>
                <w:b/>
                <w:i/>
                <w:spacing w:val="-2"/>
                <w:lang w:val="en"/>
              </w:rPr>
              <w:t>n</w:t>
            </w:r>
            <w:r w:rsidRPr="00D51628">
              <w:rPr>
                <w:b/>
                <w:i/>
                <w:spacing w:val="-2"/>
                <w:lang w:val="en"/>
              </w:rPr>
              <w:t>tries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</w:tcPr>
          <w:p w:rsidR="00DA2B79" w:rsidRPr="00D51628" w:rsidRDefault="00DA2B79" w:rsidP="00C54F65">
            <w:pPr>
              <w:spacing w:before="70"/>
              <w:ind w:left="284" w:right="284"/>
            </w:pPr>
            <w:proofErr w:type="spellStart"/>
            <w:r w:rsidRPr="00D51628">
              <w:rPr>
                <w:lang w:val="en-US"/>
              </w:rPr>
              <w:t>из</w:t>
            </w:r>
            <w:proofErr w:type="spellEnd"/>
            <w:r w:rsidRPr="00D51628">
              <w:rPr>
                <w:lang w:val="en-US"/>
              </w:rPr>
              <w:t xml:space="preserve"> </w:t>
            </w:r>
            <w:proofErr w:type="spellStart"/>
            <w:r w:rsidRPr="00D51628">
              <w:rPr>
                <w:lang w:val="en-US"/>
              </w:rPr>
              <w:t>них</w:t>
            </w:r>
            <w:proofErr w:type="spellEnd"/>
            <w:r w:rsidRPr="00D51628">
              <w:rPr>
                <w:lang w:val="en-US"/>
              </w:rPr>
              <w:t xml:space="preserve"> / </w:t>
            </w:r>
            <w:r w:rsidRPr="00D51628">
              <w:rPr>
                <w:i/>
                <w:lang w:val="en-US"/>
              </w:rPr>
              <w:t>of which</w:t>
            </w:r>
            <w:r w:rsidRPr="00D51628">
              <w:rPr>
                <w:lang w:val="en-US"/>
              </w:rPr>
              <w:t>: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>Бразилия</w:t>
            </w:r>
            <w:r w:rsidRPr="00D51628">
              <w:rPr>
                <w:lang w:val="en-US"/>
              </w:rPr>
              <w:t xml:space="preserve"> / </w:t>
            </w:r>
            <w:r w:rsidRPr="00D51628">
              <w:rPr>
                <w:i/>
                <w:lang w:val="en-US"/>
              </w:rPr>
              <w:t>Brazil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27,4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108,5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170,3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79,3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39,2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34,7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74,5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>Индия</w:t>
            </w:r>
            <w:r w:rsidRPr="00D51628">
              <w:rPr>
                <w:vertAlign w:val="superscript"/>
                <w:lang w:val="en-US"/>
              </w:rPr>
              <w:t xml:space="preserve"> </w:t>
            </w:r>
            <w:r w:rsidRPr="00D51628">
              <w:t xml:space="preserve">/ </w:t>
            </w:r>
            <w:r w:rsidRPr="00D51628">
              <w:rPr>
                <w:bCs/>
                <w:i/>
                <w:lang w:val="en-US"/>
              </w:rPr>
              <w:t>India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108,2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75,0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260,0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160,9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109,7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46,9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91,4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>Китай</w:t>
            </w:r>
            <w:r w:rsidRPr="00D51628">
              <w:rPr>
                <w:bCs/>
                <w:i/>
                <w:lang w:val="en-US"/>
              </w:rPr>
              <w:t xml:space="preserve"> / China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8,0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134,8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262,4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114,0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55,9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15,9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45,4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AD23C1">
              <w:rPr>
                <w:bCs/>
                <w:spacing w:val="-2"/>
              </w:rPr>
              <w:t>Южно-Африканская Республика</w:t>
            </w:r>
            <w:r w:rsidRPr="00AD23C1">
              <w:rPr>
                <w:bCs/>
                <w:spacing w:val="-2"/>
              </w:rPr>
              <w:br/>
            </w:r>
            <w:r w:rsidRPr="00D51628">
              <w:rPr>
                <w:i/>
                <w:lang w:val="en"/>
              </w:rPr>
              <w:t>South</w:t>
            </w:r>
            <w:r w:rsidRPr="00D51628">
              <w:rPr>
                <w:i/>
              </w:rPr>
              <w:t xml:space="preserve"> </w:t>
            </w:r>
            <w:r w:rsidRPr="00D51628">
              <w:rPr>
                <w:i/>
                <w:lang w:val="en"/>
              </w:rPr>
              <w:t>Africa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293,8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126,3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269,8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116,8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64,4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35,2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93,1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</w:tcPr>
          <w:p w:rsidR="00DA2B79" w:rsidRPr="00D51628" w:rsidRDefault="00DA2B79" w:rsidP="00C54F65">
            <w:pPr>
              <w:pStyle w:val="12"/>
              <w:spacing w:before="70"/>
              <w:ind w:right="284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 xml:space="preserve">Страны ЕС / </w:t>
            </w: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EU</w:t>
            </w:r>
            <w:r w:rsidRPr="00D51628">
              <w:rPr>
                <w:bCs w:val="0"/>
                <w:i/>
                <w:sz w:val="14"/>
                <w:szCs w:val="14"/>
                <w:u w:val="none"/>
              </w:rPr>
              <w:t xml:space="preserve"> </w:t>
            </w: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countries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napToGrid w:val="0"/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</w:pP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</w:tcPr>
          <w:p w:rsidR="00DA2B79" w:rsidRPr="00D51628" w:rsidRDefault="00DA2B79" w:rsidP="00C54F65">
            <w:pPr>
              <w:pStyle w:val="12"/>
              <w:spacing w:before="70"/>
              <w:ind w:left="284" w:right="284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</w:t>
            </w:r>
            <w:r w:rsidRPr="00D51628">
              <w:rPr>
                <w:b w:val="0"/>
                <w:bCs w:val="0"/>
                <w:sz w:val="14"/>
                <w:szCs w:val="14"/>
                <w:u w:val="none"/>
                <w:lang w:val="en-US"/>
              </w:rPr>
              <w:t xml:space="preserve"> / </w:t>
            </w:r>
            <w:r w:rsidRPr="00D51628">
              <w:rPr>
                <w:b w:val="0"/>
                <w:i/>
                <w:sz w:val="14"/>
                <w:szCs w:val="14"/>
                <w:u w:val="none"/>
                <w:lang w:val="en-US"/>
              </w:rPr>
              <w:t>of which</w:t>
            </w:r>
            <w:r w:rsidRPr="00D51628">
              <w:rPr>
                <w:b w:val="0"/>
                <w:i/>
                <w:sz w:val="14"/>
                <w:szCs w:val="14"/>
                <w:u w:val="none"/>
              </w:rPr>
              <w:t>: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napToGrid w:val="0"/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</w:pP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</w:pP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>Австрия</w:t>
            </w:r>
            <w:r w:rsidRPr="00D51628">
              <w:rPr>
                <w:lang w:val="en-US"/>
              </w:rPr>
              <w:t xml:space="preserve"> / </w:t>
            </w:r>
            <w:proofErr w:type="spellStart"/>
            <w:r w:rsidRPr="00D51628">
              <w:rPr>
                <w:i/>
              </w:rPr>
              <w:t>Austria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3,6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111,5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127,9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75,7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18,0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17,2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27,8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>Бельгия</w:t>
            </w:r>
            <w:r w:rsidRPr="00D51628">
              <w:rPr>
                <w:lang w:val="en-US"/>
              </w:rPr>
              <w:t xml:space="preserve"> / </w:t>
            </w:r>
            <w:proofErr w:type="spellStart"/>
            <w:r w:rsidRPr="00D51628">
              <w:rPr>
                <w:i/>
              </w:rPr>
              <w:t>Belgium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7,4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120,5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95,1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47,3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28,4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19,9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36,7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>Болгария</w:t>
            </w:r>
            <w:r w:rsidRPr="00D51628">
              <w:rPr>
                <w:lang w:val="en-US"/>
              </w:rPr>
              <w:t xml:space="preserve"> / </w:t>
            </w:r>
            <w:proofErr w:type="spellStart"/>
            <w:r w:rsidRPr="00D51628">
              <w:rPr>
                <w:i/>
              </w:rPr>
              <w:t>Bulgaria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5,2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135,4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393,6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215,3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28,1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29,4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28,5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>Венгрия</w:t>
            </w:r>
            <w:r w:rsidRPr="00D51628">
              <w:rPr>
                <w:lang w:val="en-US"/>
              </w:rPr>
              <w:t xml:space="preserve"> / </w:t>
            </w:r>
            <w:r w:rsidRPr="00D51628">
              <w:rPr>
                <w:bCs/>
                <w:i/>
                <w:lang w:val="en-US"/>
              </w:rPr>
              <w:t>Hungary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4,0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175,5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276,9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181,8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31,8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35,6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36,6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 xml:space="preserve">Германия </w:t>
            </w:r>
            <w:r w:rsidRPr="00D51628">
              <w:rPr>
                <w:bCs/>
                <w:i/>
              </w:rPr>
              <w:t xml:space="preserve">/ </w:t>
            </w:r>
            <w:r w:rsidRPr="00D51628">
              <w:rPr>
                <w:bCs/>
                <w:i/>
                <w:lang w:val="en-US"/>
              </w:rPr>
              <w:t>Germany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7,9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119,5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131,7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73,5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24,6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20,7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22,8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>Дания /</w:t>
            </w:r>
            <w:r w:rsidRPr="00D51628">
              <w:rPr>
                <w:i/>
                <w:lang w:val="en-US"/>
              </w:rPr>
              <w:t xml:space="preserve"> Denmark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6,7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136,5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87,7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38,6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34,4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19,8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20,2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>Италия /</w:t>
            </w:r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Italy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7,6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112,7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103,2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51,3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18,6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14,9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19,2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>Нидерланды /</w:t>
            </w:r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Netherlands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6,0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135,4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89,2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42,9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26,4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12,7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24,4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 xml:space="preserve">Польша / </w:t>
            </w:r>
            <w:proofErr w:type="spellStart"/>
            <w:r w:rsidRPr="00D51628">
              <w:rPr>
                <w:i/>
              </w:rPr>
              <w:t>Poland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3,3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152,6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220,4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144,9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22,4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25,5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35,8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>Румыния /</w:t>
            </w:r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Romania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10,5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145,9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322,9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179,4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22,7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43,7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35,1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 xml:space="preserve">Соединенное Королевство </w:t>
            </w:r>
            <w:r w:rsidRPr="00D51628">
              <w:br/>
              <w:t>(Великобритания)</w:t>
            </w:r>
            <w:r w:rsidRPr="00D51628">
              <w:br/>
            </w:r>
            <w:proofErr w:type="spellStart"/>
            <w:r w:rsidRPr="00D51628">
              <w:rPr>
                <w:i/>
              </w:rPr>
              <w:t>United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Kingdom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4,6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121,5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91,0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47,6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30,6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21,6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20,0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 xml:space="preserve">Финляндия / </w:t>
            </w:r>
            <w:proofErr w:type="spellStart"/>
            <w:r w:rsidRPr="00D51628">
              <w:rPr>
                <w:i/>
              </w:rPr>
              <w:t>Finland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2,3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98,5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123,5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68,9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12,2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22,6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33,2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 xml:space="preserve">Франция / </w:t>
            </w:r>
            <w:r w:rsidRPr="00D51628">
              <w:rPr>
                <w:i/>
                <w:lang w:val="de-DE"/>
              </w:rPr>
              <w:t>France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5,8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124,8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70,6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31,0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15,9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16,4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29,4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 xml:space="preserve">Швеция / </w:t>
            </w:r>
            <w:proofErr w:type="spellStart"/>
            <w:r w:rsidRPr="00D51628">
              <w:rPr>
                <w:i/>
                <w:lang w:val="de-DE"/>
              </w:rPr>
              <w:t>Sweden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5,6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105,5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109,8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58,3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19,2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13,5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25,9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</w:tcPr>
          <w:p w:rsidR="00DA2B79" w:rsidRPr="00D51628" w:rsidRDefault="00DA2B79" w:rsidP="00C54F65">
            <w:pPr>
              <w:pStyle w:val="01-golovka"/>
              <w:spacing w:before="70" w:after="0"/>
              <w:ind w:right="284"/>
              <w:jc w:val="left"/>
            </w:pPr>
            <w:r w:rsidRPr="00D51628">
              <w:rPr>
                <w:rFonts w:ascii="Arial" w:hAnsi="Arial" w:cs="Arial"/>
                <w:b/>
                <w:bCs/>
              </w:rPr>
              <w:t>Другие страны /</w:t>
            </w:r>
            <w:r w:rsidRPr="00D51628">
              <w:rPr>
                <w:rFonts w:ascii="Arial" w:hAnsi="Arial" w:cs="Arial"/>
                <w:b/>
                <w:i/>
                <w:lang w:val="en-US"/>
              </w:rPr>
              <w:t xml:space="preserve"> Other cou</w:t>
            </w:r>
            <w:r w:rsidRPr="00D51628">
              <w:rPr>
                <w:rFonts w:ascii="Arial" w:hAnsi="Arial" w:cs="Arial"/>
                <w:b/>
                <w:i/>
                <w:lang w:val="en-US"/>
              </w:rPr>
              <w:t>n</w:t>
            </w:r>
            <w:r w:rsidRPr="00D51628">
              <w:rPr>
                <w:rFonts w:ascii="Arial" w:hAnsi="Arial" w:cs="Arial"/>
                <w:b/>
                <w:i/>
                <w:lang w:val="en-US"/>
              </w:rPr>
              <w:t>tries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</w:tcPr>
          <w:p w:rsidR="00DA2B79" w:rsidRPr="00D51628" w:rsidRDefault="00DA2B79" w:rsidP="00C54F65">
            <w:pPr>
              <w:pStyle w:val="01-golovka"/>
              <w:widowControl/>
              <w:spacing w:before="70" w:after="0"/>
              <w:ind w:left="284" w:right="284"/>
              <w:jc w:val="left"/>
            </w:pPr>
            <w:r w:rsidRPr="00D51628">
              <w:rPr>
                <w:rFonts w:ascii="Arial" w:hAnsi="Arial" w:cs="Arial"/>
              </w:rPr>
              <w:t xml:space="preserve">из них / </w:t>
            </w:r>
            <w:proofErr w:type="spellStart"/>
            <w:r w:rsidRPr="00D51628">
              <w:rPr>
                <w:rFonts w:ascii="Arial" w:hAnsi="Arial" w:cs="Arial"/>
                <w:i/>
              </w:rPr>
              <w:t>of</w:t>
            </w:r>
            <w:proofErr w:type="spellEnd"/>
            <w:r w:rsidRPr="00D5162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D51628">
              <w:rPr>
                <w:rFonts w:ascii="Arial" w:hAnsi="Arial" w:cs="Arial"/>
                <w:i/>
              </w:rPr>
              <w:t>which</w:t>
            </w:r>
            <w:proofErr w:type="spellEnd"/>
            <w:r w:rsidRPr="00D51628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pStyle w:val="14"/>
              <w:spacing w:before="70"/>
              <w:ind w:left="113" w:right="284"/>
            </w:pPr>
            <w:r w:rsidRPr="00D51628">
              <w:t xml:space="preserve">Австралия / </w:t>
            </w:r>
            <w:proofErr w:type="spellStart"/>
            <w:r w:rsidRPr="00D51628">
              <w:rPr>
                <w:i/>
              </w:rPr>
              <w:t>Australia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5,2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105,8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81,2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43,7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22,9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13,4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27,4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 xml:space="preserve">Аргентина / </w:t>
            </w:r>
            <w:proofErr w:type="spellStart"/>
            <w:r w:rsidRPr="00D51628">
              <w:rPr>
                <w:i/>
              </w:rPr>
              <w:t>Argentina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</w:pPr>
            <w:r>
              <w:t>24,7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</w:pPr>
            <w:r>
              <w:t>119,8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</w:pPr>
            <w:r>
              <w:t>143,5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</w:pPr>
            <w:r>
              <w:t>74,2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</w:pPr>
            <w:r>
              <w:t>53,1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</w:pPr>
            <w:r>
              <w:t>31,2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</w:pPr>
            <w:r>
              <w:t>45,4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>Канада /</w:t>
            </w:r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Canada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7,1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111,0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75,8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45,9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22,4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14,9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28,7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 xml:space="preserve">Мексика / </w:t>
            </w:r>
            <w:proofErr w:type="spellStart"/>
            <w:r w:rsidRPr="00D51628">
              <w:rPr>
                <w:i/>
              </w:rPr>
              <w:t>Mexico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13,8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72,1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136,6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86,7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31,0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56,3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53,6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 xml:space="preserve">Норвегия / </w:t>
            </w:r>
            <w:proofErr w:type="spellStart"/>
            <w:r w:rsidRPr="00D51628">
              <w:rPr>
                <w:i/>
              </w:rPr>
              <w:t>Norway</w:t>
            </w:r>
            <w:proofErr w:type="spellEnd"/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6,4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112,5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89,5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46,6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26,5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11,8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25,6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 xml:space="preserve">США / </w:t>
            </w:r>
            <w:r w:rsidRPr="00D51628">
              <w:rPr>
                <w:i/>
              </w:rPr>
              <w:t>USA</w:t>
            </w:r>
          </w:p>
        </w:tc>
        <w:tc>
          <w:tcPr>
            <w:tcW w:w="89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10,5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113,8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133,5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79,2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39,7</w:t>
            </w:r>
          </w:p>
        </w:tc>
        <w:tc>
          <w:tcPr>
            <w:tcW w:w="94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22,8</w:t>
            </w:r>
          </w:p>
        </w:tc>
        <w:tc>
          <w:tcPr>
            <w:tcW w:w="8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46,5</w:t>
            </w:r>
          </w:p>
        </w:tc>
      </w:tr>
      <w:tr w:rsidR="00DA2B79" w:rsidRPr="00D51628" w:rsidTr="00C54F65">
        <w:trPr>
          <w:cantSplit/>
          <w:jc w:val="center"/>
        </w:trPr>
        <w:tc>
          <w:tcPr>
            <w:tcW w:w="2485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DA2B79" w:rsidRPr="00D51628" w:rsidRDefault="00DA2B79" w:rsidP="00C54F65">
            <w:pPr>
              <w:spacing w:before="70"/>
              <w:ind w:left="113" w:right="284"/>
            </w:pPr>
            <w:r w:rsidRPr="00D51628">
              <w:t xml:space="preserve">Япония / </w:t>
            </w:r>
            <w:r w:rsidRPr="00D51628">
              <w:rPr>
                <w:i/>
                <w:lang w:val="en-US"/>
              </w:rPr>
              <w:t>Japan</w:t>
            </w:r>
          </w:p>
        </w:tc>
        <w:tc>
          <w:tcPr>
            <w:tcW w:w="89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2016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4,7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102,8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72,8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31,5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A2B79" w:rsidRPr="002036CF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2036CF">
              <w:rPr>
                <w:lang w:val="en-US"/>
              </w:rPr>
              <w:t>20,7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13,8</w:t>
            </w:r>
          </w:p>
        </w:tc>
        <w:tc>
          <w:tcPr>
            <w:tcW w:w="8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DA2B79" w:rsidRPr="005B3B64" w:rsidRDefault="00DA2B79" w:rsidP="00C54F65">
            <w:pPr>
              <w:spacing w:before="70"/>
              <w:ind w:right="284"/>
              <w:jc w:val="right"/>
              <w:rPr>
                <w:lang w:val="en-US"/>
              </w:rPr>
            </w:pPr>
            <w:r w:rsidRPr="005B3B64">
              <w:rPr>
                <w:lang w:val="en-US"/>
              </w:rPr>
              <w:t>25,8</w:t>
            </w:r>
          </w:p>
        </w:tc>
      </w:tr>
    </w:tbl>
    <w:p w:rsidR="00DA2B79" w:rsidRPr="002E1C9E" w:rsidRDefault="00DA2B79" w:rsidP="00DA2B79">
      <w:pPr>
        <w:spacing w:before="60"/>
        <w:ind w:right="284"/>
        <w:rPr>
          <w:sz w:val="12"/>
          <w:szCs w:val="12"/>
        </w:rPr>
      </w:pPr>
      <w:r w:rsidRPr="00D51628">
        <w:rPr>
          <w:sz w:val="12"/>
          <w:szCs w:val="12"/>
          <w:vertAlign w:val="superscript"/>
        </w:rPr>
        <w:t>1)</w:t>
      </w:r>
      <w:r w:rsidRPr="00D51628">
        <w:rPr>
          <w:sz w:val="12"/>
          <w:szCs w:val="12"/>
        </w:rPr>
        <w:t xml:space="preserve"> Стандартизованные показатели с устранением влияния возрастной структуры населения. По</w:t>
      </w:r>
      <w:r w:rsidRPr="002E1C9E">
        <w:rPr>
          <w:sz w:val="12"/>
          <w:szCs w:val="12"/>
        </w:rPr>
        <w:t xml:space="preserve"> </w:t>
      </w:r>
      <w:r w:rsidRPr="00D51628">
        <w:rPr>
          <w:sz w:val="12"/>
          <w:szCs w:val="12"/>
        </w:rPr>
        <w:t>всем</w:t>
      </w:r>
      <w:r w:rsidRPr="002E1C9E">
        <w:rPr>
          <w:sz w:val="12"/>
          <w:szCs w:val="12"/>
        </w:rPr>
        <w:t xml:space="preserve"> </w:t>
      </w:r>
      <w:r w:rsidRPr="00D51628">
        <w:rPr>
          <w:sz w:val="12"/>
          <w:szCs w:val="12"/>
        </w:rPr>
        <w:t>странам</w:t>
      </w:r>
      <w:r w:rsidRPr="002E1C9E">
        <w:rPr>
          <w:sz w:val="12"/>
          <w:szCs w:val="12"/>
        </w:rPr>
        <w:t xml:space="preserve">, </w:t>
      </w:r>
      <w:r w:rsidRPr="00D51628">
        <w:rPr>
          <w:sz w:val="12"/>
          <w:szCs w:val="12"/>
        </w:rPr>
        <w:t>кроме</w:t>
      </w:r>
      <w:r w:rsidRPr="002E1C9E">
        <w:rPr>
          <w:sz w:val="12"/>
          <w:szCs w:val="12"/>
        </w:rPr>
        <w:t xml:space="preserve"> </w:t>
      </w:r>
      <w:r w:rsidRPr="00D51628">
        <w:rPr>
          <w:sz w:val="12"/>
          <w:szCs w:val="12"/>
        </w:rPr>
        <w:t>России</w:t>
      </w:r>
      <w:r w:rsidRPr="002E1C9E">
        <w:rPr>
          <w:sz w:val="12"/>
          <w:szCs w:val="12"/>
        </w:rPr>
        <w:t xml:space="preserve">, </w:t>
      </w:r>
      <w:r w:rsidRPr="00D51628">
        <w:rPr>
          <w:sz w:val="12"/>
          <w:szCs w:val="12"/>
        </w:rPr>
        <w:t>приведены</w:t>
      </w:r>
      <w:r w:rsidRPr="002E1C9E">
        <w:rPr>
          <w:sz w:val="12"/>
          <w:szCs w:val="12"/>
        </w:rPr>
        <w:t xml:space="preserve"> </w:t>
      </w:r>
      <w:r w:rsidRPr="00D51628">
        <w:rPr>
          <w:sz w:val="12"/>
          <w:szCs w:val="12"/>
        </w:rPr>
        <w:t>оценки</w:t>
      </w:r>
      <w:r w:rsidRPr="002E1C9E">
        <w:rPr>
          <w:sz w:val="12"/>
          <w:szCs w:val="12"/>
        </w:rPr>
        <w:t xml:space="preserve"> </w:t>
      </w:r>
      <w:r w:rsidRPr="00D51628">
        <w:rPr>
          <w:sz w:val="12"/>
          <w:szCs w:val="12"/>
        </w:rPr>
        <w:t>ВОЗ</w:t>
      </w:r>
      <w:r w:rsidRPr="002E1C9E">
        <w:rPr>
          <w:sz w:val="12"/>
          <w:szCs w:val="12"/>
        </w:rPr>
        <w:t>.</w:t>
      </w:r>
    </w:p>
    <w:p w:rsidR="00DA2B79" w:rsidRPr="005B3B64" w:rsidRDefault="00DA2B79" w:rsidP="00DA2B79">
      <w:pPr>
        <w:ind w:right="284"/>
        <w:rPr>
          <w:sz w:val="12"/>
          <w:szCs w:val="12"/>
        </w:rPr>
      </w:pPr>
      <w:r w:rsidRPr="005B3B64">
        <w:rPr>
          <w:sz w:val="12"/>
          <w:szCs w:val="12"/>
          <w:vertAlign w:val="superscript"/>
        </w:rPr>
        <w:t xml:space="preserve">2) </w:t>
      </w:r>
      <w:r w:rsidRPr="005B3B64">
        <w:rPr>
          <w:sz w:val="12"/>
          <w:szCs w:val="12"/>
        </w:rPr>
        <w:t xml:space="preserve">По зарубежным странам – </w:t>
      </w:r>
      <w:proofErr w:type="gramStart"/>
      <w:r w:rsidRPr="005B3B64">
        <w:rPr>
          <w:sz w:val="12"/>
          <w:szCs w:val="12"/>
        </w:rPr>
        <w:t>сердечно-сосудистые</w:t>
      </w:r>
      <w:proofErr w:type="gramEnd"/>
      <w:r w:rsidRPr="005B3B64">
        <w:rPr>
          <w:sz w:val="12"/>
          <w:szCs w:val="12"/>
        </w:rPr>
        <w:t xml:space="preserve"> заболевания.</w:t>
      </w:r>
    </w:p>
    <w:p w:rsidR="00DA2B79" w:rsidRPr="001118A1" w:rsidRDefault="00DA2B79" w:rsidP="00DA2B79">
      <w:pPr>
        <w:pStyle w:val="12"/>
        <w:spacing w:before="60"/>
        <w:rPr>
          <w:b w:val="0"/>
          <w:i/>
          <w:sz w:val="12"/>
          <w:u w:val="none"/>
          <w:lang w:val="en-US"/>
        </w:rPr>
      </w:pPr>
      <w:r w:rsidRPr="00D51628">
        <w:rPr>
          <w:b w:val="0"/>
          <w:i/>
          <w:sz w:val="12"/>
          <w:szCs w:val="12"/>
          <w:u w:val="none"/>
          <w:vertAlign w:val="superscript"/>
          <w:lang w:val="en-US"/>
        </w:rPr>
        <w:t>1)</w:t>
      </w:r>
      <w:r w:rsidRPr="00D51628">
        <w:rPr>
          <w:rStyle w:val="FooterChar"/>
          <w:i/>
          <w:sz w:val="12"/>
          <w:szCs w:val="12"/>
          <w:u w:val="none"/>
          <w:lang w:val="en"/>
        </w:rPr>
        <w:t xml:space="preserve"> </w:t>
      </w:r>
      <w:r w:rsidRPr="00D51628">
        <w:rPr>
          <w:rStyle w:val="hps"/>
          <w:b w:val="0"/>
          <w:bCs w:val="0"/>
          <w:i/>
          <w:sz w:val="12"/>
          <w:szCs w:val="12"/>
          <w:u w:val="none"/>
          <w:lang w:val="en"/>
        </w:rPr>
        <w:t>Standardized indicators</w:t>
      </w:r>
      <w:r w:rsidRPr="00D51628">
        <w:rPr>
          <w:b w:val="0"/>
          <w:bCs w:val="0"/>
          <w:i/>
          <w:sz w:val="12"/>
          <w:szCs w:val="12"/>
          <w:u w:val="none"/>
          <w:lang w:val="en"/>
        </w:rPr>
        <w:t xml:space="preserve"> </w:t>
      </w:r>
      <w:r w:rsidRPr="00D51628">
        <w:rPr>
          <w:rStyle w:val="hps"/>
          <w:b w:val="0"/>
          <w:bCs w:val="0"/>
          <w:i/>
          <w:sz w:val="12"/>
          <w:szCs w:val="12"/>
          <w:u w:val="none"/>
          <w:lang w:val="en"/>
        </w:rPr>
        <w:t>with elimination of</w:t>
      </w:r>
      <w:r w:rsidRPr="00D51628">
        <w:rPr>
          <w:b w:val="0"/>
          <w:bCs w:val="0"/>
          <w:i/>
          <w:sz w:val="12"/>
          <w:szCs w:val="12"/>
          <w:u w:val="none"/>
          <w:lang w:val="en"/>
        </w:rPr>
        <w:t xml:space="preserve"> </w:t>
      </w:r>
      <w:r w:rsidRPr="00D51628">
        <w:rPr>
          <w:rStyle w:val="hps"/>
          <w:b w:val="0"/>
          <w:bCs w:val="0"/>
          <w:i/>
          <w:sz w:val="12"/>
          <w:szCs w:val="12"/>
          <w:u w:val="none"/>
          <w:lang w:val="en"/>
        </w:rPr>
        <w:t>influence</w:t>
      </w:r>
      <w:r w:rsidRPr="00D51628">
        <w:rPr>
          <w:b w:val="0"/>
          <w:bCs w:val="0"/>
          <w:i/>
          <w:sz w:val="12"/>
          <w:szCs w:val="12"/>
          <w:u w:val="none"/>
          <w:lang w:val="en"/>
        </w:rPr>
        <w:t xml:space="preserve"> </w:t>
      </w:r>
      <w:r w:rsidRPr="00D51628">
        <w:rPr>
          <w:rStyle w:val="hps"/>
          <w:b w:val="0"/>
          <w:bCs w:val="0"/>
          <w:i/>
          <w:sz w:val="12"/>
          <w:szCs w:val="12"/>
          <w:u w:val="none"/>
          <w:lang w:val="en"/>
        </w:rPr>
        <w:t>of age structure</w:t>
      </w:r>
      <w:r w:rsidRPr="00D51628">
        <w:rPr>
          <w:b w:val="0"/>
          <w:bCs w:val="0"/>
          <w:i/>
          <w:sz w:val="12"/>
          <w:szCs w:val="12"/>
          <w:u w:val="none"/>
          <w:lang w:val="en"/>
        </w:rPr>
        <w:t xml:space="preserve"> </w:t>
      </w:r>
      <w:r w:rsidRPr="00D51628">
        <w:rPr>
          <w:rStyle w:val="hps"/>
          <w:b w:val="0"/>
          <w:bCs w:val="0"/>
          <w:i/>
          <w:sz w:val="12"/>
          <w:szCs w:val="12"/>
          <w:u w:val="none"/>
          <w:lang w:val="en"/>
        </w:rPr>
        <w:t>of population</w:t>
      </w:r>
      <w:r w:rsidRPr="00D51628">
        <w:rPr>
          <w:b w:val="0"/>
          <w:bCs w:val="0"/>
          <w:i/>
          <w:sz w:val="12"/>
          <w:u w:val="none"/>
          <w:lang w:val="en-US"/>
        </w:rPr>
        <w:t>.</w:t>
      </w:r>
      <w:r w:rsidRPr="00D51628">
        <w:rPr>
          <w:b w:val="0"/>
          <w:i/>
          <w:sz w:val="12"/>
          <w:u w:val="none"/>
          <w:lang w:val="en-US"/>
        </w:rPr>
        <w:t xml:space="preserve"> Estimates of the World Health Organization are given for all countries, excluding Russia.</w:t>
      </w:r>
    </w:p>
    <w:p w:rsidR="00DA2B79" w:rsidRPr="001118A1" w:rsidRDefault="00DA2B79" w:rsidP="00DA2B79">
      <w:pPr>
        <w:rPr>
          <w:i/>
          <w:sz w:val="12"/>
          <w:szCs w:val="12"/>
          <w:lang w:val="en-US"/>
        </w:rPr>
      </w:pPr>
      <w:r w:rsidRPr="001118A1">
        <w:rPr>
          <w:i/>
          <w:sz w:val="12"/>
          <w:szCs w:val="12"/>
          <w:vertAlign w:val="superscript"/>
          <w:lang w:val="en-US"/>
        </w:rPr>
        <w:t xml:space="preserve">2) </w:t>
      </w:r>
      <w:r w:rsidRPr="00AD23C1">
        <w:rPr>
          <w:i/>
          <w:sz w:val="12"/>
          <w:szCs w:val="12"/>
          <w:lang w:val="en-US"/>
        </w:rPr>
        <w:t>For</w:t>
      </w:r>
      <w:r w:rsidRPr="001118A1">
        <w:rPr>
          <w:i/>
          <w:sz w:val="12"/>
          <w:szCs w:val="12"/>
          <w:lang w:val="en-US"/>
        </w:rPr>
        <w:t xml:space="preserve"> </w:t>
      </w:r>
      <w:r w:rsidRPr="00AD23C1">
        <w:rPr>
          <w:i/>
          <w:sz w:val="12"/>
          <w:szCs w:val="12"/>
          <w:lang w:val="en-US"/>
        </w:rPr>
        <w:t>foreign</w:t>
      </w:r>
      <w:r w:rsidRPr="001118A1">
        <w:rPr>
          <w:i/>
          <w:sz w:val="12"/>
          <w:szCs w:val="12"/>
          <w:lang w:val="en-US"/>
        </w:rPr>
        <w:t xml:space="preserve"> </w:t>
      </w:r>
      <w:r w:rsidRPr="00AD23C1">
        <w:rPr>
          <w:i/>
          <w:sz w:val="12"/>
          <w:szCs w:val="12"/>
          <w:lang w:val="en-US"/>
        </w:rPr>
        <w:t>countries</w:t>
      </w:r>
      <w:r w:rsidRPr="001118A1">
        <w:rPr>
          <w:i/>
          <w:sz w:val="12"/>
          <w:szCs w:val="12"/>
          <w:lang w:val="en-US"/>
        </w:rPr>
        <w:t xml:space="preserve"> – </w:t>
      </w:r>
      <w:r>
        <w:rPr>
          <w:i/>
          <w:sz w:val="12"/>
          <w:szCs w:val="12"/>
          <w:lang w:val="en-US"/>
        </w:rPr>
        <w:t>cardiovascul</w:t>
      </w:r>
      <w:r w:rsidRPr="00AD23C1">
        <w:rPr>
          <w:i/>
          <w:sz w:val="12"/>
          <w:szCs w:val="12"/>
          <w:lang w:val="en-US"/>
        </w:rPr>
        <w:t>ar</w:t>
      </w:r>
      <w:r w:rsidRPr="001118A1">
        <w:rPr>
          <w:i/>
          <w:sz w:val="12"/>
          <w:szCs w:val="12"/>
          <w:lang w:val="en-US"/>
        </w:rPr>
        <w:t xml:space="preserve"> </w:t>
      </w:r>
      <w:r w:rsidRPr="00AD23C1">
        <w:rPr>
          <w:i/>
          <w:sz w:val="12"/>
          <w:szCs w:val="12"/>
          <w:lang w:val="en-US"/>
        </w:rPr>
        <w:t>diseases</w:t>
      </w:r>
      <w:r w:rsidRPr="001118A1">
        <w:rPr>
          <w:i/>
          <w:sz w:val="12"/>
          <w:szCs w:val="12"/>
          <w:lang w:val="en-US"/>
        </w:rPr>
        <w:t xml:space="preserve">. </w:t>
      </w:r>
      <w:bookmarkStart w:id="0" w:name="_GoBack"/>
      <w:bookmarkEnd w:id="0"/>
    </w:p>
    <w:sectPr w:rsidR="00DA2B79" w:rsidRPr="001118A1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A2B79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D788B-E8E2-434F-B3C3-0B0A10135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3533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2020-01-23T09:26:00Z</dcterms:created>
  <dcterms:modified xsi:type="dcterms:W3CDTF">2020-01-23T09:26:00Z</dcterms:modified>
</cp:coreProperties>
</file>