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C5" w:rsidRPr="00D51628" w:rsidRDefault="000805C5" w:rsidP="000805C5">
      <w:pPr>
        <w:pageBreakBefore/>
        <w:spacing w:after="60"/>
      </w:pPr>
      <w:r w:rsidRPr="00D51628">
        <w:rPr>
          <w:b/>
          <w:bCs/>
          <w:sz w:val="16"/>
          <w:szCs w:val="16"/>
        </w:rPr>
        <w:t>27.10. СРЕДНЕГОДОВАЯ ЧИСЛЕННОСТЬ ЗАНЯТЫХ</w:t>
      </w:r>
      <w:proofErr w:type="gramStart"/>
      <w:r w:rsidRPr="00D51628">
        <w:rPr>
          <w:b/>
          <w:bCs/>
          <w:sz w:val="16"/>
          <w:szCs w:val="16"/>
          <w:vertAlign w:val="superscript"/>
        </w:rPr>
        <w:t>1</w:t>
      </w:r>
      <w:proofErr w:type="gramEnd"/>
      <w:r w:rsidRPr="00D51628">
        <w:rPr>
          <w:b/>
          <w:bCs/>
          <w:sz w:val="16"/>
          <w:szCs w:val="16"/>
          <w:vertAlign w:val="superscript"/>
        </w:rPr>
        <w:t>)</w:t>
      </w:r>
    </w:p>
    <w:p w:rsidR="000805C5" w:rsidRPr="00D51628" w:rsidRDefault="000805C5" w:rsidP="000805C5">
      <w:pPr>
        <w:spacing w:after="60"/>
        <w:ind w:left="482"/>
        <w:rPr>
          <w:lang w:val="en-US"/>
        </w:rPr>
      </w:pPr>
      <w:r w:rsidRPr="00D51628">
        <w:rPr>
          <w:b/>
          <w:i/>
          <w:sz w:val="16"/>
          <w:lang w:val="en-US"/>
        </w:rPr>
        <w:t>AVERAGE ANNUAL NUMBER OF EMPLOYED</w:t>
      </w:r>
      <w:r w:rsidRPr="00D51628">
        <w:rPr>
          <w:b/>
          <w:bCs/>
          <w:i/>
          <w:sz w:val="16"/>
          <w:szCs w:val="16"/>
          <w:vertAlign w:val="superscript"/>
          <w:lang w:val="en-US"/>
        </w:rPr>
        <w:t>1)</w:t>
      </w:r>
    </w:p>
    <w:p w:rsidR="000805C5" w:rsidRPr="00D51628" w:rsidRDefault="000805C5" w:rsidP="000805C5">
      <w:pPr>
        <w:spacing w:after="60"/>
        <w:ind w:left="142"/>
        <w:jc w:val="right"/>
      </w:pPr>
      <w:r w:rsidRPr="00D51628">
        <w:t>(миллионов человек</w:t>
      </w:r>
      <w:r w:rsidRPr="00D51628">
        <w:rPr>
          <w:lang w:val="en-US"/>
        </w:rPr>
        <w:t xml:space="preserve"> / </w:t>
      </w:r>
      <w:r w:rsidRPr="00D51628">
        <w:rPr>
          <w:i/>
          <w:lang w:val="en-US"/>
        </w:rPr>
        <w:t>million</w:t>
      </w:r>
      <w:r w:rsidRPr="00D51628">
        <w:rPr>
          <w:i/>
        </w:rPr>
        <w:t xml:space="preserve"> </w:t>
      </w:r>
      <w:r w:rsidRPr="00D51628">
        <w:rPr>
          <w:i/>
          <w:lang w:val="en-US"/>
        </w:rPr>
        <w:t>persons</w:t>
      </w:r>
      <w:r w:rsidRPr="00D51628">
        <w:t>)</w:t>
      </w:r>
    </w:p>
    <w:tbl>
      <w:tblPr>
        <w:tblW w:w="99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8"/>
        <w:gridCol w:w="773"/>
        <w:gridCol w:w="773"/>
        <w:gridCol w:w="773"/>
        <w:gridCol w:w="774"/>
        <w:gridCol w:w="3515"/>
      </w:tblGrid>
      <w:tr w:rsidR="000805C5" w:rsidRPr="00D51628" w:rsidTr="00C54F65">
        <w:trPr>
          <w:cantSplit/>
        </w:trPr>
        <w:tc>
          <w:tcPr>
            <w:tcW w:w="33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8"/>
              <w:snapToGrid w:val="0"/>
              <w:spacing w:before="6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5C5" w:rsidRPr="00D51628" w:rsidRDefault="000805C5" w:rsidP="00C54F65">
            <w:pPr>
              <w:spacing w:before="60" w:after="40" w:line="140" w:lineRule="exact"/>
              <w:jc w:val="center"/>
            </w:pPr>
            <w:r w:rsidRPr="00D51628">
              <w:t>2010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5C5" w:rsidRPr="00D51628" w:rsidRDefault="000805C5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6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5C5" w:rsidRPr="00D51628" w:rsidRDefault="000805C5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7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5C5" w:rsidRPr="00D51628" w:rsidRDefault="000805C5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napToGrid w:val="0"/>
              <w:spacing w:before="60" w:after="40"/>
              <w:jc w:val="center"/>
              <w:rPr>
                <w:lang w:val="en-US"/>
              </w:rPr>
            </w:pPr>
          </w:p>
        </w:tc>
      </w:tr>
      <w:tr w:rsidR="000805C5" w:rsidRPr="00D51628" w:rsidTr="00C54F65">
        <w:trPr>
          <w:cantSplit/>
        </w:trPr>
        <w:tc>
          <w:tcPr>
            <w:tcW w:w="3318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</w:pPr>
            <w:r w:rsidRPr="00D51628">
              <w:rPr>
                <w:b/>
                <w:bCs/>
              </w:rPr>
              <w:t>Россия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69,9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72,4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72,3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72,5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57"/>
              <w:rPr>
                <w:sz w:val="14"/>
                <w:szCs w:val="14"/>
              </w:rPr>
            </w:pPr>
            <w:proofErr w:type="spellStart"/>
            <w:r w:rsidRPr="00D51628">
              <w:rPr>
                <w:i/>
                <w:sz w:val="14"/>
                <w:szCs w:val="14"/>
                <w:u w:val="none"/>
              </w:rPr>
              <w:t>Russia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СНГ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CIS </w:t>
            </w:r>
            <w:proofErr w:type="spellStart"/>
            <w:r w:rsidRPr="00D51628">
              <w:rPr>
                <w:bCs w:val="0"/>
                <w:i/>
                <w:sz w:val="14"/>
                <w:szCs w:val="14"/>
                <w:u w:val="none"/>
              </w:rPr>
              <w:t>countries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Азербайджан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  <w:lang w:val="en-US"/>
              </w:rPr>
              <w:t>Azerbai</w:t>
            </w:r>
            <w:r w:rsidRPr="00D51628">
              <w:rPr>
                <w:b w:val="0"/>
                <w:i/>
                <w:sz w:val="14"/>
                <w:szCs w:val="14"/>
                <w:u w:val="none"/>
              </w:rPr>
              <w:t>jan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Армения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1,0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0,9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70"/>
              <w:rPr>
                <w:sz w:val="14"/>
                <w:szCs w:val="14"/>
              </w:rPr>
            </w:pPr>
            <w:r w:rsidRPr="00D51628">
              <w:rPr>
                <w:b w:val="0"/>
                <w:i/>
                <w:sz w:val="14"/>
                <w:szCs w:val="14"/>
                <w:u w:val="none"/>
                <w:lang w:val="en-US"/>
              </w:rPr>
              <w:t>Armenia</w:t>
            </w:r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Беларусь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4,9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r w:rsidRPr="00D51628">
              <w:rPr>
                <w:b w:val="0"/>
                <w:i/>
                <w:sz w:val="14"/>
                <w:szCs w:val="14"/>
                <w:lang w:val="en-US"/>
              </w:rPr>
              <w:t>Belarus</w:t>
            </w:r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Казахстан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8,6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Kazakhstan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Киргизия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Kyrgyzstan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Республика Молдова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1,2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Moldova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Таджикистан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Узбекистан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11,6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13,3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13,5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13,3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Украина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19</w:t>
            </w:r>
            <w:r w:rsidRPr="00D51628">
              <w:t>,</w:t>
            </w:r>
            <w:r w:rsidRPr="00D51628">
              <w:rPr>
                <w:lang w:val="en-US"/>
              </w:rPr>
              <w:t>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16,3</w:t>
            </w:r>
            <w:r w:rsidRPr="00D51628">
              <w:rPr>
                <w:vertAlign w:val="superscript"/>
              </w:rPr>
              <w:t>2)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16,2</w:t>
            </w:r>
            <w:r w:rsidRPr="00D51628">
              <w:rPr>
                <w:vertAlign w:val="superscript"/>
              </w:rPr>
              <w:t>2)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16,4</w:t>
            </w:r>
            <w:r w:rsidRPr="00D51628">
              <w:rPr>
                <w:vertAlign w:val="superscript"/>
              </w:rPr>
              <w:t>2)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БРИКС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BRICS </w:t>
            </w:r>
            <w:proofErr w:type="spellStart"/>
            <w:r w:rsidRPr="00D51628">
              <w:rPr>
                <w:bCs w:val="0"/>
                <w:i/>
                <w:sz w:val="14"/>
                <w:szCs w:val="14"/>
                <w:u w:val="none"/>
              </w:rPr>
              <w:t>countries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Бразилия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…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91,1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91,3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…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sz w:val="14"/>
                <w:szCs w:val="14"/>
                <w:u w:val="none"/>
              </w:rPr>
              <w:t>Индия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374,3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…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….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…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Китай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761,1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776,0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776,4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…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rPr>
                <w:bCs/>
              </w:rPr>
              <w:t>Южно-Африканская Республика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13,9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16,0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16,4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16,6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Africa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ЕС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57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EU </w:t>
            </w:r>
            <w:proofErr w:type="spellStart"/>
            <w:r w:rsidRPr="00D51628">
              <w:rPr>
                <w:bCs w:val="0"/>
                <w:i/>
                <w:sz w:val="14"/>
                <w:szCs w:val="14"/>
                <w:u w:val="none"/>
              </w:rPr>
              <w:t>countries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Австрия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4,3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4,3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</w:rPr>
              <w:t>Austria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Бельгия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4,6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4,8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</w:rPr>
              <w:t>Belgium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Болгария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3,1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3,0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3,2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3,2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</w:rPr>
              <w:t>Bulgaria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Венгрия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3,7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4,5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</w:rPr>
              <w:t>Hungary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Германия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38,0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41,3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41,7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41,9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Germany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Дания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Denmark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Италия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22,5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22,8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23,0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23,2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Italy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Литва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1,4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Lithuania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9"/>
              <w:spacing w:before="90" w:line="160" w:lineRule="exact"/>
              <w:ind w:lef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Нидерланды</w:t>
            </w:r>
            <w:proofErr w:type="spellEnd"/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8,6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8,8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Netherlands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Польша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15,5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16,2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16,4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16,5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Poland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Румыния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8,7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Соединенное Королевство (Великобритания)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29,1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31,6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32,0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32,4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r w:rsidRPr="00D51628">
              <w:rPr>
                <w:b w:val="0"/>
                <w:i/>
                <w:sz w:val="14"/>
                <w:szCs w:val="14"/>
                <w:lang w:val="en-US"/>
              </w:rPr>
              <w:t>United Kingdom</w:t>
            </w:r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Финляндия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2,5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2,5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Finland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Франция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25,7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26,6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26,9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27,1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France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Швеция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5,0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5,1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</w:rPr>
              <w:t>Sweden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01-golovka"/>
              <w:spacing w:before="90" w:after="0" w:line="160" w:lineRule="exact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01-golovka"/>
              <w:widowControl/>
              <w:spacing w:before="90" w:after="0" w:line="160" w:lineRule="exact"/>
              <w:ind w:left="57"/>
              <w:jc w:val="left"/>
            </w:pPr>
            <w:proofErr w:type="spellStart"/>
            <w:r w:rsidRPr="00D51628">
              <w:rPr>
                <w:rFonts w:ascii="Arial" w:hAnsi="Arial" w:cs="Arial"/>
                <w:b/>
                <w:i/>
              </w:rPr>
              <w:t>Other</w:t>
            </w:r>
            <w:proofErr w:type="spellEnd"/>
            <w:r w:rsidRPr="00D51628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b/>
                <w:i/>
              </w:rPr>
              <w:t>countries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9"/>
              <w:spacing w:before="90" w:line="160" w:lineRule="exact"/>
              <w:ind w:left="284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из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них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01-golovka"/>
              <w:widowControl/>
              <w:spacing w:before="90" w:after="0" w:line="160" w:lineRule="exact"/>
              <w:ind w:left="284"/>
              <w:jc w:val="left"/>
            </w:pPr>
            <w:proofErr w:type="spellStart"/>
            <w:r w:rsidRPr="00D51628">
              <w:rPr>
                <w:rFonts w:ascii="Arial" w:hAnsi="Arial" w:cs="Arial"/>
                <w:i/>
              </w:rPr>
              <w:t>of</w:t>
            </w:r>
            <w:proofErr w:type="spellEnd"/>
            <w:r w:rsidRPr="00D5162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i/>
              </w:rPr>
              <w:t>which</w:t>
            </w:r>
            <w:proofErr w:type="spellEnd"/>
            <w:r w:rsidRPr="00D51628">
              <w:rPr>
                <w:rFonts w:ascii="Arial" w:hAnsi="Arial" w:cs="Arial"/>
                <w:i/>
              </w:rPr>
              <w:t>:</w:t>
            </w:r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Австралия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11,0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12,0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12,3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12,6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Australia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Канада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17,0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18,1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18,4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18,7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20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Canada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Норвегия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2,6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Республика Корея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23,8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26,2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26,6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26,8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Korea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США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139,1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151,4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153,3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155,8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r w:rsidRPr="00D51628">
              <w:rPr>
                <w:i/>
              </w:rPr>
              <w:t>USA</w:t>
            </w:r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Турция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22,6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27,2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28,2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28,7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Turkey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Швейцария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4,6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4,7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70"/>
            </w:pPr>
            <w:proofErr w:type="spellStart"/>
            <w:r w:rsidRPr="00D51628">
              <w:rPr>
                <w:i/>
              </w:rPr>
              <w:t>Switzerland</w:t>
            </w:r>
            <w:proofErr w:type="spellEnd"/>
          </w:p>
        </w:tc>
      </w:tr>
      <w:tr w:rsidR="000805C5" w:rsidRPr="00D51628" w:rsidTr="00C54F65">
        <w:trPr>
          <w:cantSplit/>
        </w:trPr>
        <w:tc>
          <w:tcPr>
            <w:tcW w:w="3318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left="113"/>
            </w:pPr>
            <w:r w:rsidRPr="00D51628">
              <w:t>Япония</w:t>
            </w:r>
          </w:p>
        </w:tc>
        <w:tc>
          <w:tcPr>
            <w:tcW w:w="77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62,6</w:t>
            </w:r>
          </w:p>
        </w:tc>
        <w:tc>
          <w:tcPr>
            <w:tcW w:w="77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64,4</w:t>
            </w:r>
          </w:p>
        </w:tc>
        <w:tc>
          <w:tcPr>
            <w:tcW w:w="77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65,3</w:t>
            </w:r>
          </w:p>
        </w:tc>
        <w:tc>
          <w:tcPr>
            <w:tcW w:w="77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spacing w:before="90" w:line="160" w:lineRule="exact"/>
              <w:ind w:right="227"/>
              <w:jc w:val="right"/>
            </w:pPr>
            <w:r w:rsidRPr="00D51628">
              <w:t>66,6</w:t>
            </w:r>
          </w:p>
        </w:tc>
        <w:tc>
          <w:tcPr>
            <w:tcW w:w="3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805C5" w:rsidRPr="00D51628" w:rsidRDefault="000805C5" w:rsidP="00C54F65">
            <w:pPr>
              <w:pStyle w:val="12"/>
              <w:spacing w:before="90" w:line="160" w:lineRule="exact"/>
              <w:ind w:left="170"/>
              <w:rPr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</w:rPr>
              <w:t>Japan</w:t>
            </w:r>
            <w:proofErr w:type="spellEnd"/>
          </w:p>
        </w:tc>
      </w:tr>
    </w:tbl>
    <w:p w:rsidR="000805C5" w:rsidRPr="00D51628" w:rsidRDefault="000805C5" w:rsidP="000805C5">
      <w:pPr>
        <w:spacing w:before="60"/>
        <w:ind w:left="113" w:hanging="113"/>
        <w:jc w:val="both"/>
        <w:rPr>
          <w:spacing w:val="-2"/>
          <w:sz w:val="12"/>
          <w:szCs w:val="12"/>
        </w:rPr>
      </w:pPr>
      <w:r w:rsidRPr="00D51628">
        <w:rPr>
          <w:spacing w:val="-2"/>
          <w:sz w:val="12"/>
          <w:szCs w:val="12"/>
          <w:vertAlign w:val="superscript"/>
        </w:rPr>
        <w:t xml:space="preserve">1) </w:t>
      </w:r>
      <w:r w:rsidRPr="00D51628">
        <w:rPr>
          <w:spacing w:val="-2"/>
          <w:sz w:val="12"/>
          <w:szCs w:val="12"/>
        </w:rPr>
        <w:t>По данным обследований рабочей силы, по данным баланса трудовых ресурсов – Беларусь (2010 г.), Таджикистан. По России до 2017 г. население в возрасте 15</w:t>
      </w:r>
      <w:r>
        <w:rPr>
          <w:spacing w:val="-2"/>
          <w:sz w:val="12"/>
          <w:szCs w:val="12"/>
        </w:rPr>
        <w:t> </w:t>
      </w:r>
      <w:r w:rsidRPr="00D51628">
        <w:rPr>
          <w:spacing w:val="-2"/>
          <w:sz w:val="12"/>
          <w:szCs w:val="12"/>
        </w:rPr>
        <w:t>–</w:t>
      </w:r>
      <w:r>
        <w:rPr>
          <w:spacing w:val="-2"/>
          <w:sz w:val="12"/>
          <w:szCs w:val="12"/>
        </w:rPr>
        <w:t> </w:t>
      </w:r>
      <w:r w:rsidRPr="00D51628">
        <w:rPr>
          <w:spacing w:val="-2"/>
          <w:sz w:val="12"/>
          <w:szCs w:val="12"/>
        </w:rPr>
        <w:t xml:space="preserve">72 лет, </w:t>
      </w:r>
      <w:r w:rsidRPr="00D51628">
        <w:rPr>
          <w:spacing w:val="-2"/>
          <w:sz w:val="12"/>
          <w:szCs w:val="12"/>
        </w:rPr>
        <w:br/>
        <w:t>с 2017 г. – 15 лет и старше.</w:t>
      </w:r>
    </w:p>
    <w:p w:rsidR="000805C5" w:rsidRPr="00D51628" w:rsidRDefault="000805C5" w:rsidP="000805C5">
      <w:r w:rsidRPr="00D51628">
        <w:rPr>
          <w:sz w:val="12"/>
          <w:szCs w:val="12"/>
          <w:vertAlign w:val="superscript"/>
        </w:rPr>
        <w:t>2)</w:t>
      </w:r>
      <w:r w:rsidRPr="00D51628">
        <w:rPr>
          <w:sz w:val="12"/>
          <w:szCs w:val="12"/>
        </w:rPr>
        <w:t xml:space="preserve"> По данным Интернет-сайта Государственной службы статистики Украины.</w:t>
      </w:r>
    </w:p>
    <w:p w:rsidR="000805C5" w:rsidRPr="00D51628" w:rsidRDefault="000805C5" w:rsidP="000805C5">
      <w:pPr>
        <w:spacing w:before="60"/>
        <w:ind w:left="113" w:hanging="113"/>
        <w:jc w:val="both"/>
        <w:rPr>
          <w:i/>
          <w:spacing w:val="-2"/>
          <w:sz w:val="12"/>
          <w:szCs w:val="12"/>
          <w:lang w:val="en-US"/>
        </w:rPr>
      </w:pPr>
      <w:r w:rsidRPr="00D51628">
        <w:rPr>
          <w:spacing w:val="-2"/>
          <w:sz w:val="12"/>
          <w:szCs w:val="12"/>
          <w:vertAlign w:val="superscript"/>
          <w:lang w:val="en-US"/>
        </w:rPr>
        <w:t xml:space="preserve">1) </w:t>
      </w:r>
      <w:r w:rsidRPr="00D51628">
        <w:rPr>
          <w:i/>
          <w:spacing w:val="-2"/>
          <w:sz w:val="12"/>
          <w:szCs w:val="12"/>
          <w:lang w:val="en-US"/>
        </w:rPr>
        <w:t xml:space="preserve">According to data of </w:t>
      </w:r>
      <w:proofErr w:type="spellStart"/>
      <w:r w:rsidRPr="00D51628">
        <w:rPr>
          <w:i/>
          <w:spacing w:val="-2"/>
          <w:sz w:val="12"/>
          <w:szCs w:val="12"/>
          <w:lang w:val="en-US"/>
        </w:rPr>
        <w:t>labour</w:t>
      </w:r>
      <w:proofErr w:type="spellEnd"/>
      <w:r w:rsidRPr="00D51628">
        <w:rPr>
          <w:i/>
          <w:spacing w:val="-2"/>
          <w:sz w:val="12"/>
          <w:szCs w:val="12"/>
          <w:lang w:val="en-US"/>
        </w:rPr>
        <w:t xml:space="preserve"> force surveys, according to data of the balance of </w:t>
      </w:r>
      <w:proofErr w:type="spellStart"/>
      <w:r w:rsidRPr="00D51628">
        <w:rPr>
          <w:i/>
          <w:spacing w:val="-2"/>
          <w:sz w:val="12"/>
          <w:szCs w:val="12"/>
          <w:lang w:val="en-US"/>
        </w:rPr>
        <w:t>labour</w:t>
      </w:r>
      <w:proofErr w:type="spellEnd"/>
      <w:r w:rsidRPr="00D51628">
        <w:rPr>
          <w:i/>
          <w:spacing w:val="-2"/>
          <w:sz w:val="12"/>
          <w:szCs w:val="12"/>
          <w:lang w:val="en-US"/>
        </w:rPr>
        <w:t xml:space="preserve"> resources </w:t>
      </w:r>
      <w:r>
        <w:rPr>
          <w:i/>
          <w:spacing w:val="-2"/>
          <w:sz w:val="12"/>
          <w:szCs w:val="12"/>
          <w:lang w:val="en-US"/>
        </w:rPr>
        <w:t>–</w:t>
      </w:r>
      <w:r w:rsidRPr="00D51628">
        <w:rPr>
          <w:i/>
          <w:spacing w:val="-2"/>
          <w:sz w:val="12"/>
          <w:szCs w:val="12"/>
          <w:lang w:val="en-US"/>
        </w:rPr>
        <w:t xml:space="preserve"> Belarus (2010), Tajikistan. For Russia, before 2017, the population aged 15</w:t>
      </w:r>
      <w:r w:rsidRPr="00C154D0">
        <w:rPr>
          <w:i/>
          <w:spacing w:val="-2"/>
          <w:sz w:val="12"/>
          <w:szCs w:val="12"/>
          <w:lang w:val="en-US"/>
        </w:rPr>
        <w:t> </w:t>
      </w:r>
      <w:r w:rsidRPr="00D51628">
        <w:rPr>
          <w:i/>
          <w:spacing w:val="-2"/>
          <w:sz w:val="12"/>
          <w:szCs w:val="12"/>
          <w:lang w:val="en-US"/>
        </w:rPr>
        <w:t>–</w:t>
      </w:r>
      <w:r w:rsidRPr="00C154D0">
        <w:rPr>
          <w:i/>
          <w:spacing w:val="-2"/>
          <w:sz w:val="12"/>
          <w:szCs w:val="12"/>
          <w:lang w:val="en-US"/>
        </w:rPr>
        <w:t> </w:t>
      </w:r>
      <w:r w:rsidRPr="00D51628">
        <w:rPr>
          <w:i/>
          <w:spacing w:val="-2"/>
          <w:sz w:val="12"/>
          <w:szCs w:val="12"/>
          <w:lang w:val="en-US"/>
        </w:rPr>
        <w:t xml:space="preserve">72 years, since 2017 </w:t>
      </w:r>
      <w:r>
        <w:rPr>
          <w:i/>
          <w:spacing w:val="-2"/>
          <w:sz w:val="12"/>
          <w:szCs w:val="12"/>
          <w:lang w:val="en-US"/>
        </w:rPr>
        <w:t>–</w:t>
      </w:r>
      <w:r w:rsidRPr="00D51628">
        <w:rPr>
          <w:i/>
          <w:spacing w:val="-2"/>
          <w:sz w:val="12"/>
          <w:szCs w:val="12"/>
          <w:lang w:val="en-US"/>
        </w:rPr>
        <w:t xml:space="preserve"> 15 years and over.</w:t>
      </w:r>
    </w:p>
    <w:p w:rsidR="000805C5" w:rsidRPr="00D51628" w:rsidRDefault="000805C5" w:rsidP="000805C5">
      <w:pPr>
        <w:rPr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2)</w:t>
      </w:r>
      <w:r w:rsidRPr="00D51628">
        <w:rPr>
          <w:i/>
          <w:sz w:val="12"/>
          <w:szCs w:val="12"/>
          <w:lang w:val="en-US"/>
        </w:rPr>
        <w:t xml:space="preserve"> According to data of the website of the State Statistical Service of Ukraine.</w:t>
      </w:r>
      <w:bookmarkStart w:id="0" w:name="_GoBack"/>
      <w:bookmarkEnd w:id="0"/>
    </w:p>
    <w:sectPr w:rsidR="000805C5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05C5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A02A7-7CFA-4F9B-B3CD-B2CD6736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2340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2020-01-23T09:34:00Z</dcterms:created>
  <dcterms:modified xsi:type="dcterms:W3CDTF">2020-01-23T09:34:00Z</dcterms:modified>
</cp:coreProperties>
</file>