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04" w:rsidRPr="00D51628" w:rsidRDefault="00D42104" w:rsidP="00D42104">
      <w:pPr>
        <w:pageBreakBefore/>
        <w:tabs>
          <w:tab w:val="center" w:pos="6634"/>
        </w:tabs>
        <w:spacing w:after="60"/>
        <w:ind w:left="510" w:hanging="510"/>
        <w:rPr>
          <w:b/>
          <w:bCs/>
          <w:sz w:val="16"/>
          <w:szCs w:val="16"/>
        </w:rPr>
      </w:pPr>
      <w:r w:rsidRPr="00D51628">
        <w:rPr>
          <w:b/>
          <w:bCs/>
          <w:sz w:val="16"/>
          <w:szCs w:val="16"/>
        </w:rPr>
        <w:t>27.14. СРЕДНЕМЕСЯЧНАЯ НОМИНАЛЬНАЯ ЗАРАБОТНАЯ ПЛАТА НАЕМНЫХ РАБОТНИКОВ</w:t>
      </w:r>
    </w:p>
    <w:p w:rsidR="00D42104" w:rsidRPr="00D51628" w:rsidRDefault="00D42104" w:rsidP="00D42104">
      <w:pPr>
        <w:tabs>
          <w:tab w:val="center" w:pos="6634"/>
        </w:tabs>
        <w:spacing w:after="60"/>
        <w:ind w:left="454" w:firstLine="64"/>
        <w:rPr>
          <w:b/>
          <w:bCs/>
          <w:sz w:val="16"/>
          <w:szCs w:val="16"/>
          <w:lang w:val="en-US"/>
        </w:rPr>
      </w:pPr>
      <w:r w:rsidRPr="00D51628">
        <w:rPr>
          <w:b/>
          <w:i/>
          <w:caps/>
          <w:sz w:val="16"/>
          <w:lang w:val="en-US"/>
        </w:rPr>
        <w:t>Average monthly nominal wages of employees</w:t>
      </w:r>
      <w:r w:rsidRPr="00D51628">
        <w:rPr>
          <w:b/>
          <w:bCs/>
          <w:sz w:val="16"/>
          <w:szCs w:val="16"/>
          <w:lang w:val="en-US"/>
        </w:rPr>
        <w:t xml:space="preserve"> </w:t>
      </w:r>
    </w:p>
    <w:p w:rsidR="00D42104" w:rsidRPr="00D51628" w:rsidRDefault="00D42104" w:rsidP="00D42104">
      <w:pPr>
        <w:tabs>
          <w:tab w:val="center" w:pos="6634"/>
        </w:tabs>
        <w:spacing w:after="60"/>
        <w:ind w:left="454"/>
        <w:jc w:val="right"/>
        <w:rPr>
          <w:lang w:val="en-US"/>
        </w:rPr>
      </w:pPr>
      <w:r w:rsidRPr="00D51628">
        <w:rPr>
          <w:lang w:val="en-US"/>
        </w:rPr>
        <w:t>(</w:t>
      </w:r>
      <w:proofErr w:type="gramStart"/>
      <w:r w:rsidRPr="00D51628">
        <w:t>единиц</w:t>
      </w:r>
      <w:proofErr w:type="gramEnd"/>
      <w:r w:rsidRPr="00D51628">
        <w:rPr>
          <w:lang w:val="en-US"/>
        </w:rPr>
        <w:t xml:space="preserve"> </w:t>
      </w:r>
      <w:r w:rsidRPr="00D51628">
        <w:t>национальной</w:t>
      </w:r>
      <w:r w:rsidRPr="00D51628">
        <w:rPr>
          <w:lang w:val="en-US"/>
        </w:rPr>
        <w:t xml:space="preserve"> </w:t>
      </w:r>
      <w:r w:rsidRPr="00D51628">
        <w:t>валюты</w:t>
      </w:r>
      <w:r w:rsidRPr="00D51628">
        <w:rPr>
          <w:lang w:val="en-US"/>
        </w:rPr>
        <w:t xml:space="preserve"> /</w:t>
      </w:r>
      <w:r w:rsidRPr="00D51628">
        <w:rPr>
          <w:i/>
          <w:lang w:val="en-US"/>
        </w:rPr>
        <w:t xml:space="preserve"> units of national currency</w:t>
      </w:r>
      <w:r w:rsidRPr="00D51628">
        <w:rPr>
          <w:lang w:val="en-US"/>
        </w:rPr>
        <w:t>)</w:t>
      </w:r>
    </w:p>
    <w:tbl>
      <w:tblPr>
        <w:tblW w:w="99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2"/>
        <w:gridCol w:w="1124"/>
        <w:gridCol w:w="632"/>
        <w:gridCol w:w="632"/>
        <w:gridCol w:w="632"/>
        <w:gridCol w:w="632"/>
        <w:gridCol w:w="1148"/>
        <w:gridCol w:w="2559"/>
      </w:tblGrid>
      <w:tr w:rsidR="00D42104" w:rsidRPr="00D51628" w:rsidTr="00C54F65">
        <w:trPr>
          <w:cantSplit/>
        </w:trPr>
        <w:tc>
          <w:tcPr>
            <w:tcW w:w="2562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auto"/>
          </w:tcPr>
          <w:p w:rsidR="00D42104" w:rsidRPr="00D51628" w:rsidRDefault="00D42104" w:rsidP="00C54F65">
            <w:pPr>
              <w:pStyle w:val="18"/>
              <w:snapToGrid w:val="0"/>
              <w:spacing w:before="20" w:after="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42104" w:rsidRPr="00D51628" w:rsidRDefault="00D42104" w:rsidP="00C54F65">
            <w:pPr>
              <w:spacing w:before="60" w:after="60"/>
              <w:ind w:left="57"/>
            </w:pPr>
            <w:r w:rsidRPr="00D51628">
              <w:rPr>
                <w:sz w:val="12"/>
                <w:szCs w:val="12"/>
              </w:rPr>
              <w:t>Валюта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42104" w:rsidRPr="00D51628" w:rsidRDefault="00D42104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104" w:rsidRPr="00D51628" w:rsidRDefault="00D42104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42104" w:rsidRPr="00D51628" w:rsidRDefault="00D42104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42104" w:rsidRPr="00D51628" w:rsidRDefault="00D42104" w:rsidP="00C54F65">
            <w:pPr>
              <w:spacing w:before="60" w:after="60"/>
              <w:jc w:val="center"/>
            </w:pPr>
            <w:proofErr w:type="spellStart"/>
            <w:r w:rsidRPr="00D51628">
              <w:rPr>
                <w:rFonts w:eastAsia="Arial Unicode MS"/>
                <w:i/>
                <w:sz w:val="12"/>
              </w:rPr>
              <w:t>N</w:t>
            </w:r>
            <w:r w:rsidRPr="00D51628">
              <w:rPr>
                <w:i/>
                <w:sz w:val="12"/>
                <w:szCs w:val="12"/>
              </w:rPr>
              <w:t>ational</w:t>
            </w:r>
            <w:proofErr w:type="spellEnd"/>
            <w:r w:rsidRPr="00D51628">
              <w:rPr>
                <w:i/>
                <w:sz w:val="12"/>
                <w:szCs w:val="12"/>
              </w:rPr>
              <w:t xml:space="preserve"> </w:t>
            </w:r>
            <w:proofErr w:type="spellStart"/>
            <w:r w:rsidRPr="00D51628">
              <w:rPr>
                <w:i/>
                <w:sz w:val="12"/>
                <w:szCs w:val="12"/>
              </w:rPr>
              <w:t>currency</w:t>
            </w:r>
            <w:proofErr w:type="spellEnd"/>
          </w:p>
        </w:tc>
        <w:tc>
          <w:tcPr>
            <w:tcW w:w="2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napToGrid w:val="0"/>
              <w:spacing w:before="20" w:after="20"/>
              <w:jc w:val="center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4"/>
              <w:spacing w:before="70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рубль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20952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36709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39167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43724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rouble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right" w:pos="1914"/>
              </w:tabs>
              <w:spacing w:before="70"/>
              <w:ind w:left="57"/>
              <w:rPr>
                <w:i/>
              </w:rPr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right="57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right="57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right="57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eastAsia="Arial Unicode MS"/>
                <w:i/>
                <w:lang w:val="en-US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CIS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eastAsia="Arial Unicode MS"/>
                <w:i/>
                <w:lang w:val="en-US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af0"/>
              <w:spacing w:before="70"/>
              <w:ind w:left="113"/>
            </w:pPr>
            <w:r w:rsidRPr="00D51628">
              <w:t>Азербайджан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proofErr w:type="gramStart"/>
            <w:r w:rsidRPr="00D51628">
              <w:t>азербайджан</w:t>
            </w:r>
            <w:proofErr w:type="spellEnd"/>
            <w:r w:rsidRPr="00D51628">
              <w:rPr>
                <w:lang w:val="en-US"/>
              </w:rPr>
              <w:t>-</w:t>
            </w:r>
            <w:proofErr w:type="spellStart"/>
            <w:r w:rsidRPr="00D51628">
              <w:t>ский</w:t>
            </w:r>
            <w:proofErr w:type="spellEnd"/>
            <w:proofErr w:type="gramEnd"/>
            <w:r w:rsidRPr="00D51628">
              <w:t xml:space="preserve"> </w:t>
            </w:r>
            <w:proofErr w:type="spellStart"/>
            <w:r w:rsidRPr="00D51628">
              <w:t>манат</w:t>
            </w:r>
            <w:proofErr w:type="spellEnd"/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331,5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499,8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528,5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544,6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  <w:rPr>
                <w:spacing w:val="-2"/>
              </w:rPr>
            </w:pPr>
            <w:proofErr w:type="spellStart"/>
            <w:r w:rsidRPr="00D51628">
              <w:rPr>
                <w:i/>
                <w:spacing w:val="-2"/>
              </w:rPr>
              <w:t>azerbaijan</w:t>
            </w:r>
            <w:proofErr w:type="spellEnd"/>
            <w:r w:rsidRPr="00D51628">
              <w:rPr>
                <w:i/>
                <w:spacing w:val="-2"/>
              </w:rPr>
              <w:t xml:space="preserve"> </w:t>
            </w:r>
            <w:r>
              <w:rPr>
                <w:i/>
                <w:spacing w:val="-2"/>
              </w:rPr>
              <w:br/>
            </w:r>
            <w:proofErr w:type="spellStart"/>
            <w:r w:rsidRPr="00D51628">
              <w:rPr>
                <w:i/>
                <w:spacing w:val="-2"/>
              </w:rPr>
              <w:t>manat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Армения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драм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102652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174445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C154D0" w:rsidRDefault="00D42104" w:rsidP="00C54F65">
            <w:pPr>
              <w:spacing w:before="70"/>
              <w:ind w:right="57"/>
              <w:jc w:val="right"/>
            </w:pPr>
            <w:r w:rsidRPr="00D51628">
              <w:t>1</w:t>
            </w:r>
            <w:r w:rsidRPr="00C154D0">
              <w:t>77817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C154D0" w:rsidRDefault="00D42104" w:rsidP="00C54F65">
            <w:pPr>
              <w:spacing w:before="70"/>
              <w:ind w:right="57"/>
              <w:jc w:val="right"/>
            </w:pPr>
            <w:r w:rsidRPr="00C154D0">
              <w:t>172727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armenian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drum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D42104" w:rsidRPr="002C3121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Беларусь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белорусский рубль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C154D0">
              <w:t>1217313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ru-MO"/>
              </w:rPr>
              <w:t>722,7</w:t>
            </w:r>
            <w:r w:rsidRPr="00D51628">
              <w:rPr>
                <w:vertAlign w:val="superscript"/>
                <w:lang w:val="ru-MO"/>
              </w:rPr>
              <w:t>1)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822,8</w:t>
            </w:r>
            <w:r w:rsidRPr="00D51628">
              <w:rPr>
                <w:vertAlign w:val="superscript"/>
                <w:lang w:val="ru-MO"/>
              </w:rPr>
              <w:t>1)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spacing w:val="-2"/>
                <w:lang w:val="en-US"/>
              </w:rPr>
            </w:pPr>
            <w:r w:rsidRPr="00D51628">
              <w:rPr>
                <w:spacing w:val="-2"/>
                <w:lang w:val="en-US"/>
              </w:rPr>
              <w:t>971,4</w:t>
            </w:r>
            <w:r w:rsidRPr="00D51628">
              <w:rPr>
                <w:spacing w:val="-2"/>
                <w:vertAlign w:val="superscript"/>
                <w:lang w:val="en-US"/>
              </w:rPr>
              <w:t>1)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57"/>
              <w:rPr>
                <w:lang w:val="en-US"/>
              </w:rPr>
            </w:pPr>
            <w:proofErr w:type="spellStart"/>
            <w:r w:rsidRPr="002C3121">
              <w:rPr>
                <w:rFonts w:eastAsia="Arial Unicode MS"/>
                <w:i/>
                <w:lang w:val="en-US"/>
              </w:rPr>
              <w:t>bel</w:t>
            </w:r>
            <w:r w:rsidRPr="00D51628">
              <w:rPr>
                <w:rFonts w:eastAsia="Arial Unicode MS"/>
                <w:i/>
                <w:lang w:val="en-US"/>
              </w:rPr>
              <w:t>a</w:t>
            </w:r>
            <w:r w:rsidRPr="002C3121">
              <w:rPr>
                <w:rFonts w:eastAsia="Arial Unicode MS"/>
                <w:i/>
                <w:lang w:val="en-US"/>
              </w:rPr>
              <w:t>rusian</w:t>
            </w:r>
            <w:proofErr w:type="spellEnd"/>
            <w:r w:rsidRPr="002C3121">
              <w:rPr>
                <w:rFonts w:eastAsia="Arial Unicode MS"/>
                <w:i/>
                <w:lang w:val="en-US"/>
              </w:rPr>
              <w:t xml:space="preserve"> </w:t>
            </w:r>
            <w:r w:rsidRPr="002C3121">
              <w:rPr>
                <w:rFonts w:eastAsia="Arial Unicode MS"/>
                <w:i/>
                <w:lang w:val="en-US"/>
              </w:rPr>
              <w:br/>
            </w:r>
            <w:proofErr w:type="spellStart"/>
            <w:r w:rsidRPr="002C3121">
              <w:rPr>
                <w:rFonts w:eastAsia="Arial Unicode MS"/>
                <w:i/>
                <w:lang w:val="en-US"/>
              </w:rPr>
              <w:t>r</w:t>
            </w:r>
            <w:r w:rsidRPr="00D51628">
              <w:rPr>
                <w:rFonts w:eastAsia="Arial Unicode MS"/>
                <w:i/>
                <w:lang w:val="en-US"/>
              </w:rPr>
              <w:t>o</w:t>
            </w:r>
            <w:r w:rsidRPr="002C3121">
              <w:rPr>
                <w:rFonts w:eastAsia="Arial Unicode MS"/>
                <w:i/>
                <w:lang w:val="en-US"/>
              </w:rPr>
              <w:t>uble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170"/>
              <w:rPr>
                <w:i/>
                <w:lang w:val="en-US"/>
              </w:rPr>
            </w:pPr>
            <w:r w:rsidRPr="002C3121">
              <w:rPr>
                <w:i/>
                <w:lang w:val="en-US"/>
              </w:rPr>
              <w:t>Belarus</w:t>
            </w:r>
          </w:p>
        </w:tc>
      </w:tr>
      <w:tr w:rsidR="00D42104" w:rsidRPr="002C3121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113"/>
              <w:rPr>
                <w:lang w:val="en-US"/>
              </w:rPr>
            </w:pPr>
            <w:r w:rsidRPr="00D51628">
              <w:t>Казахстан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57"/>
              <w:rPr>
                <w:lang w:val="en-US"/>
              </w:rPr>
            </w:pPr>
            <w:r w:rsidRPr="00D51628">
              <w:t>тенге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77611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2C3121">
              <w:rPr>
                <w:lang w:val="en-US"/>
              </w:rPr>
              <w:t>142898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2C3121">
              <w:rPr>
                <w:lang w:val="en-US"/>
              </w:rPr>
              <w:t>150827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162673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57"/>
              <w:rPr>
                <w:lang w:val="en-US"/>
              </w:rPr>
            </w:pPr>
            <w:proofErr w:type="spellStart"/>
            <w:r w:rsidRPr="002C3121">
              <w:rPr>
                <w:i/>
                <w:lang w:val="en-US"/>
              </w:rPr>
              <w:t>tenge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170"/>
              <w:rPr>
                <w:i/>
                <w:lang w:val="en-US"/>
              </w:rPr>
            </w:pPr>
            <w:r w:rsidRPr="002C3121">
              <w:rPr>
                <w:i/>
                <w:lang w:val="en-US"/>
              </w:rPr>
              <w:t>Kazakhstan</w:t>
            </w:r>
          </w:p>
        </w:tc>
      </w:tr>
      <w:tr w:rsidR="00D42104" w:rsidRPr="002C3121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113"/>
              <w:rPr>
                <w:lang w:val="en-US"/>
              </w:rPr>
            </w:pPr>
            <w:r w:rsidRPr="00D51628">
              <w:t>Киргизия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57"/>
              <w:rPr>
                <w:lang w:val="en-US"/>
              </w:rPr>
            </w:pPr>
            <w:r w:rsidRPr="00D51628">
              <w:t>сом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7189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2C3121">
              <w:rPr>
                <w:lang w:val="en-US"/>
              </w:rPr>
              <w:t>14847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2C3121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2C3121">
              <w:rPr>
                <w:lang w:val="en-US"/>
              </w:rPr>
              <w:t>15670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16427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57"/>
              <w:rPr>
                <w:lang w:val="en-US"/>
              </w:rPr>
            </w:pPr>
            <w:proofErr w:type="spellStart"/>
            <w:r w:rsidRPr="002C3121">
              <w:rPr>
                <w:i/>
                <w:lang w:val="en-US"/>
              </w:rPr>
              <w:t>som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2C3121" w:rsidRDefault="00D42104" w:rsidP="00C54F65">
            <w:pPr>
              <w:spacing w:before="70"/>
              <w:ind w:left="170"/>
              <w:rPr>
                <w:i/>
                <w:lang w:val="en-US"/>
              </w:rPr>
            </w:pPr>
            <w:r w:rsidRPr="002C3121">
              <w:rPr>
                <w:i/>
                <w:lang w:val="en-US"/>
              </w:rPr>
              <w:t>Kyrgyzstan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Республика Молдова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молдавский лей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2972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ru-MO"/>
              </w:rPr>
              <w:t>4998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</w:t>
            </w:r>
            <w:r w:rsidRPr="00D51628">
              <w:rPr>
                <w:lang w:val="en-US"/>
              </w:rPr>
              <w:t>58</w:t>
            </w:r>
            <w:r w:rsidRPr="00D51628">
              <w:t>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6268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  <w:lang w:val="en-US"/>
              </w:rPr>
              <w:t>moldovian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proofErr w:type="spellStart"/>
            <w:r w:rsidRPr="00D51628">
              <w:rPr>
                <w:rFonts w:eastAsia="Arial Unicode MS"/>
                <w:i/>
              </w:rPr>
              <w:t>ley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Таджикистан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t>сомони</w:t>
            </w:r>
            <w:proofErr w:type="spellEnd"/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354,4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ru-MO"/>
              </w:rPr>
              <w:t>962,2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144,2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1233,8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somoni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Туркмения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туркменский </w:t>
            </w:r>
            <w:r w:rsidRPr="00D51628">
              <w:br/>
            </w:r>
            <w:proofErr w:type="spellStart"/>
            <w:r w:rsidRPr="00D51628">
              <w:t>манат</w:t>
            </w:r>
            <w:proofErr w:type="spellEnd"/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7</w:t>
            </w:r>
            <w:r w:rsidRPr="00D51628">
              <w:t>43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ru-MO"/>
              </w:rPr>
              <w:t>1381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1403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i/>
                <w:lang w:val="en-US"/>
              </w:rPr>
              <w:t>t</w:t>
            </w:r>
            <w:proofErr w:type="spellStart"/>
            <w:r w:rsidRPr="00D51628">
              <w:rPr>
                <w:i/>
              </w:rPr>
              <w:t>urkmenian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manat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Turkmenistan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Узбекистан (</w:t>
            </w:r>
            <w:proofErr w:type="spellStart"/>
            <w:proofErr w:type="gramStart"/>
            <w:r w:rsidRPr="00D51628">
              <w:t>тыс</w:t>
            </w:r>
            <w:proofErr w:type="spellEnd"/>
            <w:proofErr w:type="gramEnd"/>
            <w:r w:rsidRPr="00D51628">
              <w:t>,)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узбекский </w:t>
            </w:r>
            <w:proofErr w:type="spellStart"/>
            <w:r w:rsidRPr="00D51628">
              <w:t>сум</w:t>
            </w:r>
            <w:proofErr w:type="spellEnd"/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504,8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  <w:r w:rsidRPr="00D51628">
              <w:rPr>
                <w:lang w:val="ru-MO"/>
              </w:rPr>
              <w:t>1293,8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1457,8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1822,7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  <w:rPr>
                <w:rFonts w:eastAsia="Arial Unicode MS"/>
                <w:i/>
                <w:lang w:val="en-US"/>
              </w:rPr>
            </w:pPr>
            <w:proofErr w:type="spellStart"/>
            <w:r w:rsidRPr="00D51628">
              <w:rPr>
                <w:rFonts w:ascii="Arial-ItalicMT" w:hAnsi="Arial-ItalicMT" w:cs="Arial-ItalicMT"/>
                <w:i/>
                <w:iCs/>
                <w:lang w:eastAsia="ru-RU"/>
              </w:rPr>
              <w:t>uzbek</w:t>
            </w:r>
            <w:r w:rsidRPr="00D51628">
              <w:rPr>
                <w:rFonts w:ascii="Arial-ItalicMT" w:hAnsi="Arial-ItalicMT" w:cs="Arial-ItalicMT"/>
                <w:i/>
                <w:iCs/>
                <w:lang w:val="en-US" w:eastAsia="ru-RU"/>
              </w:rPr>
              <w:t>ian</w:t>
            </w:r>
            <w:proofErr w:type="spellEnd"/>
            <w:r w:rsidRPr="00D51628">
              <w:rPr>
                <w:rFonts w:ascii="Arial-ItalicMT" w:hAnsi="Arial-ItalicMT" w:cs="Arial-ItalicMT"/>
                <w:i/>
                <w:iCs/>
                <w:lang w:eastAsia="ru-RU"/>
              </w:rPr>
              <w:t xml:space="preserve"> s</w:t>
            </w:r>
            <w:r w:rsidRPr="00D51628">
              <w:rPr>
                <w:rFonts w:ascii="Arial-ItalicMT" w:hAnsi="Arial-ItalicMT" w:cs="Arial-ItalicMT"/>
                <w:i/>
                <w:iCs/>
                <w:lang w:val="en-US" w:eastAsia="ru-RU"/>
              </w:rPr>
              <w:t>o</w:t>
            </w:r>
            <w:r w:rsidRPr="00D51628">
              <w:rPr>
                <w:rFonts w:ascii="Arial-ItalicMT" w:hAnsi="Arial-ItalicMT" w:cs="Arial-ItalicMT"/>
                <w:i/>
                <w:iCs/>
                <w:lang w:eastAsia="ru-RU"/>
              </w:rPr>
              <w:t>m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  <w:r w:rsidRPr="00D51628">
              <w:rPr>
                <w:i/>
              </w:rPr>
              <w:t xml:space="preserve"> (</w:t>
            </w:r>
            <w:proofErr w:type="spellStart"/>
            <w:r w:rsidRPr="00D51628">
              <w:rPr>
                <w:i/>
              </w:rPr>
              <w:t>thou</w:t>
            </w:r>
            <w:proofErr w:type="spellEnd"/>
            <w:r w:rsidRPr="00D51628">
              <w:rPr>
                <w:i/>
              </w:rPr>
              <w:t>.)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Украина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гривна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2239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ru-MO"/>
              </w:rPr>
              <w:t>5183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7104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8865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h</w:t>
            </w:r>
            <w:proofErr w:type="spellStart"/>
            <w:r w:rsidRPr="00D51628">
              <w:rPr>
                <w:rFonts w:eastAsia="Arial Unicode MS"/>
                <w:i/>
              </w:rPr>
              <w:t>ryvnia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BRICS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Бразилия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бразильский реал 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...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205</w:t>
            </w:r>
            <w:r w:rsidRPr="00D51628">
              <w:rPr>
                <w:lang w:val="en-US"/>
              </w:rPr>
              <w:t>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21</w:t>
            </w:r>
            <w:r w:rsidRPr="00D51628">
              <w:t>74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228</w:t>
            </w:r>
            <w:r w:rsidRPr="00D51628">
              <w:t>5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brazilian</w:t>
            </w:r>
            <w:proofErr w:type="spellEnd"/>
            <w:r w:rsidRPr="00D51628">
              <w:rPr>
                <w:i/>
              </w:rPr>
              <w:t xml:space="preserve"> </w:t>
            </w:r>
            <w:r w:rsidRPr="00D51628">
              <w:rPr>
                <w:i/>
                <w:lang w:val="en-US"/>
              </w:rPr>
              <w:t>r</w:t>
            </w:r>
            <w:proofErr w:type="spellStart"/>
            <w:r w:rsidRPr="00D51628">
              <w:rPr>
                <w:i/>
              </w:rPr>
              <w:t>eal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113"/>
              <w:rPr>
                <w:b w:val="0"/>
                <w:sz w:val="14"/>
                <w:szCs w:val="14"/>
              </w:rPr>
            </w:pPr>
            <w:r w:rsidRPr="00D51628">
              <w:rPr>
                <w:b w:val="0"/>
                <w:sz w:val="14"/>
                <w:szCs w:val="14"/>
                <w:u w:val="none"/>
              </w:rPr>
              <w:t>Индия</w:t>
            </w:r>
            <w:proofErr w:type="gramStart"/>
            <w:r w:rsidRPr="00D51628">
              <w:rPr>
                <w:b w:val="0"/>
                <w:sz w:val="14"/>
                <w:szCs w:val="14"/>
                <w:u w:val="none"/>
                <w:vertAlign w:val="superscript"/>
              </w:rPr>
              <w:t>2</w:t>
            </w:r>
            <w:proofErr w:type="gramEnd"/>
            <w:r w:rsidRPr="00D51628">
              <w:rPr>
                <w:b w:val="0"/>
                <w:sz w:val="14"/>
                <w:szCs w:val="14"/>
                <w:u w:val="none"/>
                <w:vertAlign w:val="superscript"/>
              </w:rPr>
              <w:t>)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индийская </w:t>
            </w:r>
            <w:r w:rsidRPr="00D51628">
              <w:br/>
              <w:t>рупия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535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indian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rupee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gramStart"/>
            <w:r w:rsidRPr="00D51628">
              <w:rPr>
                <w:i/>
              </w:rPr>
              <w:t>India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113"/>
              <w:rPr>
                <w:b w:val="0"/>
                <w:sz w:val="14"/>
                <w:szCs w:val="14"/>
              </w:rPr>
            </w:pPr>
            <w:proofErr w:type="gramStart"/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Китай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vertAlign w:val="superscript"/>
              </w:rPr>
              <w:t>3)</w:t>
            </w:r>
            <w:proofErr w:type="gramEnd"/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юань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3045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5631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6193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yuan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 w:right="57"/>
              <w:rPr>
                <w:i/>
              </w:rPr>
            </w:pPr>
            <w:proofErr w:type="gramStart"/>
            <w:r w:rsidRPr="00D51628">
              <w:rPr>
                <w:i/>
              </w:rPr>
              <w:t>China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Южно-Африканская Республика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рэнд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...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3500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3500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i/>
                <w:lang w:val="en-US"/>
              </w:rPr>
              <w:t>rand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eastAsia="Arial Unicode MS"/>
                <w:i/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EU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eastAsia="Arial Unicode MS"/>
                <w:i/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2"/>
              <w:spacing w:before="70"/>
              <w:ind w:left="284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Болгария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лев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64</w:t>
            </w:r>
            <w:r w:rsidRPr="00D51628">
              <w:rPr>
                <w:lang w:val="en-US"/>
              </w:rPr>
              <w:t>5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950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lev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 w:right="57"/>
              <w:rPr>
                <w:i/>
              </w:rPr>
            </w:pPr>
            <w:proofErr w:type="spellStart"/>
            <w:r w:rsidRPr="00D51628">
              <w:rPr>
                <w:rFonts w:hint="eastAsia"/>
                <w:i/>
              </w:rPr>
              <w:t>Bulgaria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Венгрия</w:t>
            </w:r>
            <w:r w:rsidRPr="00D51628">
              <w:rPr>
                <w:lang w:val="en-US"/>
              </w:rPr>
              <w:t xml:space="preserve"> </w:t>
            </w:r>
            <w:r w:rsidRPr="00D51628">
              <w:t>(тыс.)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форинт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234,3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25</w:t>
            </w:r>
            <w:r w:rsidRPr="00D51628">
              <w:t>8,0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286,1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forint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  <w:r w:rsidRPr="00D51628">
              <w:rPr>
                <w:i/>
              </w:rPr>
              <w:t xml:space="preserve"> (</w:t>
            </w:r>
            <w:proofErr w:type="spellStart"/>
            <w:r w:rsidRPr="00D51628">
              <w:rPr>
                <w:i/>
              </w:rPr>
              <w:t>thou</w:t>
            </w:r>
            <w:proofErr w:type="spellEnd"/>
            <w:r w:rsidRPr="00D51628">
              <w:rPr>
                <w:i/>
              </w:rPr>
              <w:t>.)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Латвия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евро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633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859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926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euro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Latvia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Литва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евро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576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774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839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924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euro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Польша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злотый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33</w:t>
            </w:r>
            <w:r w:rsidRPr="00D51628">
              <w:rPr>
                <w:lang w:val="en-US"/>
              </w:rPr>
              <w:t>87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3974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4230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zloty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rFonts w:hint="eastAsia"/>
                <w:i/>
              </w:rPr>
              <w:t>Poland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Румыния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румынский лей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1937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2887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3314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romanian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proofErr w:type="spellStart"/>
            <w:r w:rsidRPr="00D51628">
              <w:rPr>
                <w:rFonts w:eastAsia="Arial Unicode MS"/>
                <w:i/>
              </w:rPr>
              <w:t>ley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Словакия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евро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908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1061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1100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euro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Slovakia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фунт </w:t>
            </w:r>
            <w:r w:rsidRPr="00D51628">
              <w:br/>
              <w:t>стерлингов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25</w:t>
            </w:r>
            <w:r w:rsidRPr="00D51628">
              <w:rPr>
                <w:lang w:val="en-US"/>
              </w:rPr>
              <w:t>9</w:t>
            </w:r>
            <w:r w:rsidRPr="00D51628">
              <w:t>5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2873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2930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pound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proofErr w:type="spellStart"/>
            <w:r w:rsidRPr="00D51628">
              <w:rPr>
                <w:rFonts w:eastAsia="Arial Unicode MS"/>
                <w:i/>
              </w:rPr>
              <w:t>of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proofErr w:type="spellStart"/>
            <w:r w:rsidRPr="00D51628">
              <w:rPr>
                <w:rFonts w:eastAsia="Arial Unicode MS"/>
                <w:i/>
              </w:rPr>
              <w:t>sterlings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Финляндия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евро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3058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3442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3458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euro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Finland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Франция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евро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2826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3069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3135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rFonts w:eastAsia="Arial Unicode MS"/>
                <w:i/>
                <w:lang w:val="en-US"/>
              </w:rPr>
              <w:t>euro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Чехия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чешская крона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tabs>
                <w:tab w:val="left" w:pos="142"/>
              </w:tabs>
              <w:spacing w:before="70"/>
              <w:ind w:right="57"/>
              <w:jc w:val="right"/>
            </w:pPr>
            <w:r w:rsidRPr="00D51628">
              <w:t>24286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28015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29960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</w:rPr>
              <w:t>czech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r w:rsidRPr="00D51628">
              <w:rPr>
                <w:rStyle w:val="shorttext"/>
                <w:i/>
                <w:lang w:val="en"/>
              </w:rPr>
              <w:t>koruna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en-US"/>
              </w:rPr>
              <w:t>Czechia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01-golovka"/>
              <w:spacing w:before="70" w:after="0"/>
              <w:jc w:val="left"/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  <w:b/>
                <w:bCs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01-golovka"/>
              <w:widowControl/>
              <w:spacing w:before="70" w:after="0"/>
              <w:ind w:left="57"/>
              <w:jc w:val="left"/>
              <w:rPr>
                <w:i/>
              </w:rPr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pStyle w:val="19"/>
              <w:spacing w:before="70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</w:rPr>
            </w:pP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ru-MO"/>
              </w:rPr>
            </w:pP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rFonts w:cs="Times New Roman"/>
                <w:lang w:val="en-US"/>
              </w:rPr>
            </w:pP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napToGrid w:val="0"/>
              <w:spacing w:before="70"/>
              <w:ind w:left="57"/>
              <w:rPr>
                <w:rFonts w:cs="Times New Roman"/>
                <w:lang w:val="ru-MO"/>
              </w:rPr>
            </w:pP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BodyText31"/>
              <w:spacing w:before="70"/>
              <w:ind w:left="284"/>
              <w:jc w:val="left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which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>: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Израиль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новый </w:t>
            </w:r>
            <w:r w:rsidRPr="00D51628">
              <w:rPr>
                <w:lang w:val="en-US"/>
              </w:rPr>
              <w:br/>
            </w:r>
            <w:r w:rsidRPr="00D51628">
              <w:t xml:space="preserve">израильский </w:t>
            </w:r>
            <w:r w:rsidRPr="00D51628">
              <w:rPr>
                <w:lang w:val="en-US"/>
              </w:rPr>
              <w:br/>
            </w:r>
            <w:r w:rsidRPr="00D51628">
              <w:t>шекель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8</w:t>
            </w:r>
            <w:r w:rsidRPr="00D51628">
              <w:rPr>
                <w:lang w:val="en-US"/>
              </w:rPr>
              <w:t>247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9558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9845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rFonts w:eastAsia="Arial Unicode MS"/>
                <w:i/>
              </w:rPr>
              <w:t>Israel</w:t>
            </w:r>
            <w:r w:rsidRPr="00D51628">
              <w:rPr>
                <w:rFonts w:eastAsia="Arial Unicode MS"/>
                <w:i/>
                <w:lang w:val="en-US"/>
              </w:rPr>
              <w:t>i</w:t>
            </w:r>
            <w:proofErr w:type="spellEnd"/>
            <w:r w:rsidRPr="00D51628">
              <w:rPr>
                <w:rFonts w:eastAsia="Arial Unicode MS"/>
                <w:i/>
              </w:rPr>
              <w:t xml:space="preserve"> </w:t>
            </w:r>
            <w:proofErr w:type="spellStart"/>
            <w:r w:rsidRPr="00D51628">
              <w:rPr>
                <w:rFonts w:eastAsia="Arial Unicode MS"/>
                <w:i/>
              </w:rPr>
              <w:t>new</w:t>
            </w:r>
            <w:proofErr w:type="spellEnd"/>
            <w:r w:rsidRPr="00D51628">
              <w:rPr>
                <w:rFonts w:eastAsia="Arial Unicode MS"/>
                <w:i/>
              </w:rPr>
              <w:br/>
            </w:r>
            <w:proofErr w:type="spellStart"/>
            <w:r w:rsidRPr="00D51628">
              <w:rPr>
                <w:rFonts w:eastAsia="Arial Unicode MS"/>
                <w:i/>
              </w:rPr>
              <w:t>shekel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pacing w:before="70" w:after="0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Israel</w:t>
            </w:r>
            <w:proofErr w:type="spell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Канада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 xml:space="preserve">канадский </w:t>
            </w:r>
            <w:r w:rsidRPr="00D51628">
              <w:br/>
              <w:t>доллар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4566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5323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5412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  <w:lang w:val="en-US"/>
              </w:rPr>
              <w:t>canadian</w:t>
            </w:r>
            <w:proofErr w:type="spellEnd"/>
            <w:r w:rsidRPr="00D51628">
              <w:rPr>
                <w:i/>
                <w:lang w:val="en-US"/>
              </w:rPr>
              <w:t xml:space="preserve"> dollar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pacing w:before="70" w:after="0"/>
              <w:ind w:left="170"/>
              <w:rPr>
                <w:i/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  <w:lang w:val="en-US"/>
              </w:rPr>
              <w:t>Canada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Республика Корея</w:t>
            </w:r>
            <w:proofErr w:type="gramStart"/>
            <w:r w:rsidRPr="00D51628">
              <w:rPr>
                <w:vertAlign w:val="superscript"/>
              </w:rPr>
              <w:t>4</w:t>
            </w:r>
            <w:proofErr w:type="gramEnd"/>
            <w:r w:rsidRPr="00D51628">
              <w:rPr>
                <w:vertAlign w:val="superscript"/>
              </w:rPr>
              <w:t>)</w:t>
            </w:r>
            <w:r w:rsidRPr="00D51628">
              <w:t xml:space="preserve"> (тыс.)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вона Республ</w:t>
            </w:r>
            <w:r w:rsidRPr="00D51628">
              <w:t>и</w:t>
            </w:r>
            <w:r w:rsidRPr="00D51628">
              <w:t>ки Корея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2785,0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3351,0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3446,0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3593,0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  <w:rPr>
                <w:lang w:val="en-US"/>
              </w:rPr>
            </w:pPr>
            <w:r w:rsidRPr="00D51628">
              <w:rPr>
                <w:rFonts w:eastAsia="Arial Unicode MS"/>
                <w:i/>
                <w:lang w:val="en-US"/>
              </w:rPr>
              <w:t xml:space="preserve">won of </w:t>
            </w:r>
            <w:r w:rsidRPr="00D51628">
              <w:rPr>
                <w:i/>
                <w:lang w:val="en-US"/>
              </w:rPr>
              <w:t>Republic of Korea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pacing w:before="70" w:after="0"/>
              <w:ind w:left="170"/>
              <w:rPr>
                <w:i/>
                <w:sz w:val="14"/>
                <w:szCs w:val="14"/>
              </w:rPr>
            </w:pPr>
            <w:proofErr w:type="spellStart"/>
            <w:proofErr w:type="gram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Republic</w:t>
            </w:r>
            <w:proofErr w:type="spellEnd"/>
            <w:r w:rsidRPr="00D5162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  <w:sz w:val="14"/>
                <w:szCs w:val="14"/>
              </w:rPr>
              <w:t xml:space="preserve"> Korea</w:t>
            </w:r>
            <w:r w:rsidRPr="00D51628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>4)</w:t>
            </w:r>
            <w:r w:rsidRPr="00D51628">
              <w:rPr>
                <w:rFonts w:ascii="Arial" w:hAnsi="Arial" w:cs="Arial"/>
                <w:i/>
                <w:sz w:val="14"/>
                <w:szCs w:val="14"/>
              </w:rPr>
              <w:t xml:space="preserve"> (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thou</w:t>
            </w:r>
            <w:proofErr w:type="spellEnd"/>
            <w:r w:rsidRPr="00D51628">
              <w:rPr>
                <w:rFonts w:ascii="Arial" w:hAnsi="Arial" w:cs="Arial"/>
                <w:i/>
                <w:sz w:val="14"/>
                <w:szCs w:val="14"/>
              </w:rPr>
              <w:t>.)</w:t>
            </w:r>
            <w:proofErr w:type="gramEnd"/>
          </w:p>
        </w:tc>
      </w:tr>
      <w:tr w:rsidR="00D42104" w:rsidRPr="00D51628" w:rsidTr="00C54F65">
        <w:trPr>
          <w:cantSplit/>
        </w:trPr>
        <w:tc>
          <w:tcPr>
            <w:tcW w:w="2562" w:type="dxa"/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США</w:t>
            </w:r>
          </w:p>
        </w:tc>
        <w:tc>
          <w:tcPr>
            <w:tcW w:w="11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доллар США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43</w:t>
            </w:r>
            <w:r w:rsidRPr="00D51628">
              <w:t>65</w:t>
            </w:r>
          </w:p>
        </w:tc>
        <w:tc>
          <w:tcPr>
            <w:tcW w:w="63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4973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t>5047</w:t>
            </w:r>
          </w:p>
        </w:tc>
        <w:tc>
          <w:tcPr>
            <w:tcW w:w="63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114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rPr>
                <w:i/>
              </w:rPr>
              <w:t>US</w:t>
            </w:r>
            <w:r w:rsidRPr="00D51628">
              <w:rPr>
                <w:i/>
                <w:lang w:val="en-US"/>
              </w:rPr>
              <w:t xml:space="preserve"> dollar</w:t>
            </w:r>
          </w:p>
        </w:tc>
        <w:tc>
          <w:tcPr>
            <w:tcW w:w="255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pacing w:before="70" w:after="0"/>
              <w:ind w:left="170"/>
              <w:rPr>
                <w:i/>
                <w:sz w:val="14"/>
                <w:szCs w:val="14"/>
              </w:rPr>
            </w:pPr>
            <w:r w:rsidRPr="00D51628">
              <w:rPr>
                <w:rFonts w:ascii="Arial" w:hAnsi="Arial" w:cs="Arial" w:hint="eastAsia"/>
                <w:i/>
                <w:sz w:val="14"/>
                <w:szCs w:val="14"/>
              </w:rPr>
              <w:t>USA</w:t>
            </w:r>
          </w:p>
        </w:tc>
      </w:tr>
      <w:tr w:rsidR="00D42104" w:rsidRPr="00D51628" w:rsidTr="00C54F65">
        <w:trPr>
          <w:cantSplit/>
        </w:trPr>
        <w:tc>
          <w:tcPr>
            <w:tcW w:w="2562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113"/>
            </w:pPr>
            <w:r w:rsidRPr="00D51628">
              <w:t>Япония</w:t>
            </w:r>
            <w:r w:rsidRPr="00D51628">
              <w:rPr>
                <w:vertAlign w:val="superscript"/>
              </w:rPr>
              <w:t xml:space="preserve">   </w:t>
            </w:r>
            <w:r w:rsidRPr="00D51628">
              <w:t>(тыс.)</w:t>
            </w:r>
          </w:p>
        </w:tc>
        <w:tc>
          <w:tcPr>
            <w:tcW w:w="11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r w:rsidRPr="00D51628">
              <w:t>иена</w:t>
            </w:r>
          </w:p>
        </w:tc>
        <w:tc>
          <w:tcPr>
            <w:tcW w:w="6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</w:pPr>
            <w:r w:rsidRPr="00D51628">
              <w:rPr>
                <w:lang w:val="en-US"/>
              </w:rPr>
              <w:t>296,2</w:t>
            </w:r>
          </w:p>
        </w:tc>
        <w:tc>
          <w:tcPr>
            <w:tcW w:w="6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ru-MO"/>
              </w:rPr>
            </w:pPr>
            <w:r w:rsidRPr="00D51628">
              <w:rPr>
                <w:lang w:val="en-US"/>
              </w:rPr>
              <w:t>304,0</w:t>
            </w:r>
          </w:p>
        </w:tc>
        <w:tc>
          <w:tcPr>
            <w:tcW w:w="632" w:type="dxa"/>
            <w:tcBorders>
              <w:left w:val="single" w:sz="6" w:space="0" w:color="000000"/>
              <w:bottom w:val="single" w:sz="6" w:space="0" w:color="000000"/>
            </w:tcBorders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304,3</w:t>
            </w:r>
          </w:p>
        </w:tc>
        <w:tc>
          <w:tcPr>
            <w:tcW w:w="6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right="5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306,2</w:t>
            </w:r>
          </w:p>
        </w:tc>
        <w:tc>
          <w:tcPr>
            <w:tcW w:w="114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spacing w:before="70"/>
              <w:ind w:left="57"/>
            </w:pPr>
            <w:proofErr w:type="spellStart"/>
            <w:r w:rsidRPr="00D51628">
              <w:rPr>
                <w:i/>
                <w:lang w:val="de-DE"/>
              </w:rPr>
              <w:t>yen</w:t>
            </w:r>
            <w:proofErr w:type="spellEnd"/>
          </w:p>
        </w:tc>
        <w:tc>
          <w:tcPr>
            <w:tcW w:w="25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42104" w:rsidRPr="00D51628" w:rsidRDefault="00D42104" w:rsidP="00C54F65">
            <w:pPr>
              <w:pStyle w:val="18"/>
              <w:spacing w:before="70" w:after="0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 w:hint="eastAsia"/>
                <w:i/>
                <w:sz w:val="14"/>
                <w:szCs w:val="14"/>
              </w:rPr>
              <w:t>Japan</w:t>
            </w:r>
            <w:proofErr w:type="spellEnd"/>
            <w:r w:rsidRPr="00D51628">
              <w:rPr>
                <w:rFonts w:ascii="Arial" w:eastAsia="Arial Unicode MS" w:hAnsi="Arial" w:cs="Arial"/>
                <w:i/>
                <w:sz w:val="14"/>
                <w:szCs w:val="14"/>
                <w:vertAlign w:val="superscript"/>
              </w:rPr>
              <w:t xml:space="preserve">   </w:t>
            </w:r>
            <w:r w:rsidRPr="00D51628">
              <w:rPr>
                <w:rFonts w:ascii="Arial" w:eastAsia="Arial Unicode MS" w:hAnsi="Arial" w:cs="Arial"/>
                <w:i/>
                <w:sz w:val="14"/>
                <w:szCs w:val="14"/>
              </w:rPr>
              <w:t>(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thou</w:t>
            </w:r>
            <w:proofErr w:type="spellEnd"/>
            <w:r w:rsidRPr="00D51628">
              <w:rPr>
                <w:rFonts w:ascii="Arial" w:eastAsia="Arial Unicode MS" w:hAnsi="Arial" w:cs="Arial"/>
                <w:i/>
                <w:sz w:val="14"/>
                <w:szCs w:val="14"/>
              </w:rPr>
              <w:t>.)</w:t>
            </w:r>
          </w:p>
        </w:tc>
      </w:tr>
    </w:tbl>
    <w:p w:rsidR="00D42104" w:rsidRPr="00D51628" w:rsidRDefault="00D42104" w:rsidP="00D42104">
      <w:pPr>
        <w:spacing w:before="60"/>
      </w:pPr>
      <w:r w:rsidRPr="00D51628">
        <w:rPr>
          <w:sz w:val="12"/>
          <w:szCs w:val="12"/>
          <w:vertAlign w:val="superscript"/>
        </w:rPr>
        <w:t xml:space="preserve">1) </w:t>
      </w:r>
      <w:r w:rsidRPr="00D51628">
        <w:rPr>
          <w:sz w:val="12"/>
          <w:szCs w:val="12"/>
          <w:lang w:val="ru-MO"/>
        </w:rPr>
        <w:t>Деноминированных</w:t>
      </w:r>
      <w:r w:rsidRPr="00D51628">
        <w:rPr>
          <w:sz w:val="12"/>
          <w:szCs w:val="12"/>
        </w:rPr>
        <w:t xml:space="preserve"> белорусских рублей.</w:t>
      </w:r>
    </w:p>
    <w:p w:rsidR="00D42104" w:rsidRPr="00D51628" w:rsidRDefault="00D42104" w:rsidP="00D42104">
      <w:pPr>
        <w:tabs>
          <w:tab w:val="center" w:pos="6634"/>
        </w:tabs>
      </w:pPr>
      <w:r w:rsidRPr="00D51628">
        <w:rPr>
          <w:i/>
          <w:sz w:val="12"/>
          <w:szCs w:val="12"/>
          <w:vertAlign w:val="superscript"/>
        </w:rPr>
        <w:t>2)</w:t>
      </w:r>
      <w:r w:rsidRPr="00D51628">
        <w:rPr>
          <w:i/>
          <w:sz w:val="12"/>
          <w:szCs w:val="12"/>
        </w:rPr>
        <w:t xml:space="preserve"> </w:t>
      </w:r>
      <w:r w:rsidRPr="00D51628">
        <w:rPr>
          <w:sz w:val="12"/>
          <w:szCs w:val="12"/>
        </w:rPr>
        <w:t>В среднем за день.</w:t>
      </w:r>
    </w:p>
    <w:p w:rsidR="00D42104" w:rsidRPr="00D51628" w:rsidRDefault="00D42104" w:rsidP="00D42104">
      <w:pPr>
        <w:tabs>
          <w:tab w:val="center" w:pos="6634"/>
        </w:tabs>
      </w:pPr>
      <w:r w:rsidRPr="00D51628">
        <w:rPr>
          <w:sz w:val="12"/>
          <w:szCs w:val="12"/>
          <w:vertAlign w:val="superscript"/>
        </w:rPr>
        <w:t>3)</w:t>
      </w:r>
      <w:r w:rsidRPr="00D51628">
        <w:rPr>
          <w:sz w:val="12"/>
          <w:szCs w:val="12"/>
        </w:rPr>
        <w:t xml:space="preserve"> Городская местность.</w:t>
      </w:r>
    </w:p>
    <w:p w:rsidR="00D42104" w:rsidRPr="00D51628" w:rsidRDefault="00D42104" w:rsidP="00D42104">
      <w:pPr>
        <w:tabs>
          <w:tab w:val="center" w:pos="6634"/>
        </w:tabs>
      </w:pPr>
      <w:r w:rsidRPr="00D51628">
        <w:rPr>
          <w:sz w:val="12"/>
          <w:szCs w:val="12"/>
          <w:vertAlign w:val="superscript"/>
        </w:rPr>
        <w:t xml:space="preserve">4) </w:t>
      </w:r>
      <w:r w:rsidRPr="00D51628">
        <w:rPr>
          <w:sz w:val="12"/>
          <w:szCs w:val="12"/>
        </w:rPr>
        <w:t>Заработная плата в частном секторе.</w:t>
      </w:r>
    </w:p>
    <w:p w:rsidR="00D42104" w:rsidRPr="00D51628" w:rsidRDefault="00D42104" w:rsidP="00D42104">
      <w:pPr>
        <w:tabs>
          <w:tab w:val="center" w:pos="6634"/>
        </w:tabs>
        <w:spacing w:before="60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1) </w:t>
      </w:r>
      <w:r w:rsidRPr="00D51628">
        <w:rPr>
          <w:i/>
          <w:sz w:val="12"/>
          <w:szCs w:val="12"/>
          <w:lang w:val="en-US"/>
        </w:rPr>
        <w:t xml:space="preserve">Denominated </w:t>
      </w:r>
      <w:proofErr w:type="spellStart"/>
      <w:r w:rsidRPr="00D51628">
        <w:rPr>
          <w:i/>
          <w:sz w:val="12"/>
          <w:szCs w:val="12"/>
          <w:lang w:val="en-US"/>
        </w:rPr>
        <w:t>belarusian</w:t>
      </w:r>
      <w:proofErr w:type="spellEnd"/>
      <w:r w:rsidRPr="00D51628">
        <w:rPr>
          <w:i/>
          <w:sz w:val="12"/>
          <w:szCs w:val="12"/>
          <w:lang w:val="en-US"/>
        </w:rPr>
        <w:t xml:space="preserve"> </w:t>
      </w:r>
      <w:proofErr w:type="spellStart"/>
      <w:r w:rsidRPr="00D51628">
        <w:rPr>
          <w:i/>
          <w:sz w:val="12"/>
          <w:szCs w:val="12"/>
          <w:lang w:val="en-US"/>
        </w:rPr>
        <w:t>roubles</w:t>
      </w:r>
      <w:proofErr w:type="spellEnd"/>
      <w:r w:rsidRPr="00D51628">
        <w:rPr>
          <w:i/>
          <w:sz w:val="12"/>
          <w:szCs w:val="12"/>
          <w:lang w:val="en-US"/>
        </w:rPr>
        <w:t>.</w:t>
      </w:r>
    </w:p>
    <w:p w:rsidR="00D42104" w:rsidRPr="00D51628" w:rsidRDefault="00D42104" w:rsidP="00D42104">
      <w:pPr>
        <w:tabs>
          <w:tab w:val="center" w:pos="6634"/>
        </w:tabs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2) </w:t>
      </w:r>
      <w:r w:rsidRPr="00D51628">
        <w:rPr>
          <w:i/>
          <w:sz w:val="12"/>
          <w:szCs w:val="12"/>
          <w:lang w:val="en-US"/>
        </w:rPr>
        <w:t>Daily average.</w:t>
      </w:r>
    </w:p>
    <w:p w:rsidR="00D42104" w:rsidRPr="00D51628" w:rsidRDefault="00D42104" w:rsidP="00D42104">
      <w:pPr>
        <w:tabs>
          <w:tab w:val="center" w:pos="6634"/>
        </w:tabs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i/>
          <w:sz w:val="12"/>
          <w:szCs w:val="12"/>
          <w:lang w:val="en-US"/>
        </w:rPr>
        <w:t xml:space="preserve"> Urban area.</w:t>
      </w:r>
    </w:p>
    <w:p w:rsidR="00D42104" w:rsidRPr="002E1C9E" w:rsidRDefault="00D42104" w:rsidP="00D42104">
      <w:pPr>
        <w:tabs>
          <w:tab w:val="center" w:pos="6634"/>
        </w:tabs>
        <w:rPr>
          <w:i/>
          <w:lang w:val="en-US"/>
        </w:rPr>
      </w:pPr>
      <w:r w:rsidRPr="00D51628">
        <w:rPr>
          <w:i/>
          <w:sz w:val="12"/>
          <w:vertAlign w:val="superscript"/>
          <w:lang w:val="en-US"/>
        </w:rPr>
        <w:t>4)</w:t>
      </w:r>
      <w:r w:rsidRPr="00D51628">
        <w:rPr>
          <w:i/>
          <w:sz w:val="12"/>
          <w:szCs w:val="12"/>
          <w:lang w:val="en-US"/>
        </w:rPr>
        <w:t xml:space="preserve"> Wages in private sector</w:t>
      </w:r>
      <w:r w:rsidRPr="002E1C9E">
        <w:rPr>
          <w:i/>
          <w:sz w:val="12"/>
          <w:szCs w:val="12"/>
          <w:lang w:val="en-US"/>
        </w:rPr>
        <w:t>.</w:t>
      </w:r>
      <w:bookmarkStart w:id="0" w:name="_GoBack"/>
      <w:bookmarkEnd w:id="0"/>
    </w:p>
    <w:sectPr w:rsidR="00D42104" w:rsidRPr="002E1C9E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2104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A6844-7134-4CA3-A9FB-E9525A0D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2717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2020-01-23T09:37:00Z</dcterms:created>
  <dcterms:modified xsi:type="dcterms:W3CDTF">2020-01-23T09:37:00Z</dcterms:modified>
</cp:coreProperties>
</file>