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1D" w:rsidRPr="00D51628" w:rsidRDefault="0095591D" w:rsidP="0095591D">
      <w:pPr>
        <w:tabs>
          <w:tab w:val="center" w:pos="6634"/>
        </w:tabs>
        <w:spacing w:before="240" w:after="60"/>
      </w:pPr>
      <w:r w:rsidRPr="00D51628">
        <w:rPr>
          <w:b/>
          <w:bCs/>
          <w:sz w:val="16"/>
          <w:szCs w:val="16"/>
        </w:rPr>
        <w:t>27.18. НЕКОТОРЫЕ ПОКАЗАТЕЛИ, ХАРАКТЕРИЗУЮЩИЕ ОХРАНУ ЗДОРОВЬЯ НАСЕЛЕНИЯ</w:t>
      </w:r>
    </w:p>
    <w:p w:rsidR="0095591D" w:rsidRPr="00D51628" w:rsidRDefault="0095591D" w:rsidP="0095591D">
      <w:pPr>
        <w:tabs>
          <w:tab w:val="center" w:pos="6634"/>
        </w:tabs>
        <w:spacing w:after="60"/>
        <w:ind w:left="482"/>
        <w:rPr>
          <w:lang w:val="en-US"/>
        </w:rPr>
      </w:pPr>
      <w:r w:rsidRPr="00D51628">
        <w:rPr>
          <w:rStyle w:val="hps"/>
          <w:b/>
          <w:i/>
          <w:caps/>
          <w:sz w:val="16"/>
          <w:szCs w:val="16"/>
          <w:lang w:val="en"/>
        </w:rPr>
        <w:t>Certain HEALTH indicators</w:t>
      </w:r>
      <w:r w:rsidRPr="00D51628">
        <w:rPr>
          <w:b/>
          <w:bCs/>
          <w:sz w:val="16"/>
          <w:szCs w:val="16"/>
          <w:lang w:val="en-US"/>
        </w:rPr>
        <w:t xml:space="preserve"> </w:t>
      </w:r>
    </w:p>
    <w:p w:rsidR="0095591D" w:rsidRPr="00D51628" w:rsidRDefault="0095591D" w:rsidP="0095591D">
      <w:pPr>
        <w:tabs>
          <w:tab w:val="center" w:pos="6634"/>
        </w:tabs>
        <w:spacing w:after="60"/>
        <w:jc w:val="right"/>
        <w:rPr>
          <w:lang w:val="en-US"/>
        </w:rPr>
      </w:pPr>
      <w:r w:rsidRPr="00D51628">
        <w:rPr>
          <w:lang w:val="en-US"/>
        </w:rPr>
        <w:t>(</w:t>
      </w:r>
      <w:proofErr w:type="gramStart"/>
      <w:r w:rsidRPr="00D51628">
        <w:t>человек</w:t>
      </w:r>
      <w:proofErr w:type="gramEnd"/>
      <w:r w:rsidRPr="00D51628">
        <w:rPr>
          <w:lang w:val="en-US"/>
        </w:rPr>
        <w:t xml:space="preserve"> / </w:t>
      </w:r>
      <w:r w:rsidRPr="00D51628">
        <w:rPr>
          <w:i/>
          <w:lang w:val="en-US"/>
        </w:rPr>
        <w:t>persons</w:t>
      </w:r>
      <w:r w:rsidRPr="00D51628">
        <w:rPr>
          <w:lang w:val="en-US"/>
        </w:rPr>
        <w:t>)</w:t>
      </w:r>
    </w:p>
    <w:tbl>
      <w:tblPr>
        <w:tblW w:w="99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7"/>
        <w:gridCol w:w="793"/>
        <w:gridCol w:w="793"/>
        <w:gridCol w:w="793"/>
        <w:gridCol w:w="794"/>
        <w:gridCol w:w="3376"/>
      </w:tblGrid>
      <w:tr w:rsidR="0095591D" w:rsidRPr="00D51628" w:rsidTr="00C54F65">
        <w:trPr>
          <w:cantSplit/>
        </w:trPr>
        <w:tc>
          <w:tcPr>
            <w:tcW w:w="3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8"/>
              <w:snapToGrid w:val="0"/>
              <w:spacing w:before="60" w:after="6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60" w:after="60"/>
              <w:jc w:val="center"/>
              <w:rPr>
                <w:lang w:val="en-US"/>
              </w:rPr>
            </w:pP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120" w:line="140" w:lineRule="exact"/>
              <w:jc w:val="center"/>
            </w:pPr>
            <w:r w:rsidRPr="00D51628">
              <w:rPr>
                <w:b/>
              </w:rPr>
              <w:t>Численность</w:t>
            </w:r>
            <w:r w:rsidRPr="00D51628">
              <w:rPr>
                <w:b/>
                <w:lang w:val="en-US"/>
              </w:rPr>
              <w:t xml:space="preserve"> </w:t>
            </w:r>
            <w:r w:rsidRPr="00D51628">
              <w:rPr>
                <w:b/>
              </w:rPr>
              <w:t>населения</w:t>
            </w:r>
            <w:r w:rsidRPr="00D51628">
              <w:rPr>
                <w:b/>
                <w:lang w:val="en-US"/>
              </w:rPr>
              <w:t xml:space="preserve"> </w:t>
            </w:r>
            <w:r w:rsidRPr="00D51628">
              <w:rPr>
                <w:b/>
              </w:rPr>
              <w:t>на</w:t>
            </w:r>
            <w:r w:rsidRPr="00D51628">
              <w:rPr>
                <w:b/>
                <w:lang w:val="en-US"/>
              </w:rPr>
              <w:t xml:space="preserve"> 1 </w:t>
            </w:r>
            <w:r w:rsidRPr="00D51628">
              <w:rPr>
                <w:b/>
              </w:rPr>
              <w:t>врача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120" w:line="140" w:lineRule="exact"/>
              <w:ind w:right="227"/>
              <w:jc w:val="right"/>
              <w:rPr>
                <w:b/>
                <w:bCs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120" w:line="140" w:lineRule="exact"/>
              <w:ind w:right="227"/>
              <w:jc w:val="right"/>
              <w:rPr>
                <w:b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120" w:line="140" w:lineRule="exact"/>
              <w:ind w:right="227"/>
              <w:jc w:val="right"/>
              <w:rPr>
                <w:b/>
              </w:rPr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120" w:line="140" w:lineRule="exact"/>
              <w:ind w:right="227"/>
              <w:jc w:val="right"/>
              <w:rPr>
                <w:b/>
              </w:rPr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120" w:line="140" w:lineRule="exact"/>
              <w:ind w:left="57"/>
              <w:jc w:val="center"/>
              <w:rPr>
                <w:lang w:val="en-US"/>
              </w:rPr>
            </w:pPr>
            <w:r w:rsidRPr="00D51628">
              <w:rPr>
                <w:b/>
                <w:i/>
                <w:lang w:val="en-US"/>
              </w:rPr>
              <w:t>P</w:t>
            </w:r>
            <w:proofErr w:type="spellStart"/>
            <w:r w:rsidRPr="00D51628">
              <w:rPr>
                <w:b/>
                <w:i/>
              </w:rPr>
              <w:t>opulation</w:t>
            </w:r>
            <w:proofErr w:type="spellEnd"/>
            <w:r w:rsidRPr="00D51628">
              <w:rPr>
                <w:b/>
                <w:i/>
                <w:lang w:val="en-US"/>
              </w:rPr>
              <w:t xml:space="preserve"> per one physician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right="227"/>
              <w:jc w:val="right"/>
            </w:pPr>
            <w:r w:rsidRPr="00D51628">
              <w:t>200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right="227"/>
              <w:jc w:val="right"/>
            </w:pPr>
            <w:r w:rsidRPr="00D51628">
              <w:t>216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right="227"/>
              <w:jc w:val="right"/>
            </w:pPr>
            <w:r w:rsidRPr="00D51628">
              <w:rPr>
                <w:lang w:val="en-US"/>
              </w:rPr>
              <w:t>211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209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57"/>
            </w:pPr>
            <w:proofErr w:type="spellStart"/>
            <w:r w:rsidRPr="00D51628">
              <w:rPr>
                <w:b/>
                <w:i/>
              </w:rPr>
              <w:t>Russia</w:t>
            </w:r>
            <w:proofErr w:type="spellEnd"/>
            <w:r w:rsidRPr="00D51628">
              <w:rPr>
                <w:b/>
                <w:i/>
              </w:rPr>
              <w:t xml:space="preserve">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12"/>
              <w:spacing w:before="4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CIS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Азербайджан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276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301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307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304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Армения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240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229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222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Беларусь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187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226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223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Казахстан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257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240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252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253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Kazakhstan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Киргизия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412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441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448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452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Kyrgyzstan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Республика Молдова</w:t>
            </w:r>
            <w:proofErr w:type="gramStart"/>
            <w:r w:rsidRPr="00D51628">
              <w:rPr>
                <w:vertAlign w:val="superscript"/>
              </w:rPr>
              <w:t>1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278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272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272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281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proofErr w:type="gram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  <w:r w:rsidRPr="00D51628">
              <w:rPr>
                <w:i/>
                <w:vertAlign w:val="superscript"/>
                <w:lang w:val="en-US"/>
              </w:rPr>
              <w:t>1</w:t>
            </w:r>
            <w:r w:rsidRPr="00D51628">
              <w:rPr>
                <w:i/>
                <w:vertAlign w:val="superscript"/>
              </w:rPr>
              <w:t>)</w:t>
            </w:r>
            <w:proofErr w:type="gram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Таджикистан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493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485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448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478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Узбекистан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365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382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382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366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Украина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203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227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227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12"/>
              <w:spacing w:before="4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8"/>
              <w:spacing w:before="40" w:after="0" w:line="14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b/>
                <w:i/>
                <w:sz w:val="14"/>
                <w:szCs w:val="14"/>
                <w:lang w:val="en"/>
              </w:rPr>
              <w:t>BRICS countries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Бразилия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556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Индия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1515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1316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Китай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687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522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491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Южно-Африканская Республика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1370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1250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12"/>
              <w:spacing w:before="4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EU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4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Австрия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209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195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Бельгия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343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325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Болгария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267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242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 xml:space="preserve">Венгрия 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349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311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Германия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269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239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Дания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279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Италия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267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253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249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Литва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261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224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Нидерланды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339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285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Польша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461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414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Румыния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422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352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Соединенное Королевство (Великобритания)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375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359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355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Финляндия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335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262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Франция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319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40" w:line="140" w:lineRule="exact"/>
              <w:ind w:left="113"/>
            </w:pPr>
            <w:r w:rsidRPr="00D51628">
              <w:t>Швеция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257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185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4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</w:tbl>
    <w:p w:rsidR="0095591D" w:rsidRPr="00D51628" w:rsidRDefault="0095591D" w:rsidP="0095591D">
      <w:pPr>
        <w:pStyle w:val="18"/>
        <w:pageBreakBefore/>
        <w:spacing w:before="0" w:after="60"/>
        <w:jc w:val="right"/>
      </w:pPr>
      <w:proofErr w:type="spellStart"/>
      <w:proofErr w:type="gramStart"/>
      <w:r w:rsidRPr="00D51628">
        <w:rPr>
          <w:rFonts w:ascii="Arial" w:hAnsi="Arial" w:cs="Arial"/>
          <w:sz w:val="14"/>
          <w:szCs w:val="14"/>
          <w:lang w:val="en-US"/>
        </w:rPr>
        <w:lastRenderedPageBreak/>
        <w:t>Продолжение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D51628">
        <w:rPr>
          <w:rFonts w:ascii="Arial" w:hAnsi="Arial" w:cs="Arial"/>
          <w:sz w:val="14"/>
          <w:szCs w:val="14"/>
          <w:lang w:val="en-US"/>
        </w:rPr>
        <w:t>табл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>.</w:t>
      </w:r>
      <w:proofErr w:type="gramEnd"/>
      <w:r w:rsidRPr="00D51628">
        <w:rPr>
          <w:rFonts w:ascii="Arial" w:hAnsi="Arial" w:cs="Arial"/>
          <w:sz w:val="14"/>
          <w:szCs w:val="14"/>
          <w:lang w:val="en-US"/>
        </w:rPr>
        <w:t xml:space="preserve"> / </w:t>
      </w:r>
      <w:r w:rsidRPr="00D51628">
        <w:rPr>
          <w:rFonts w:ascii="Arial" w:hAnsi="Arial" w:cs="Arial"/>
          <w:i/>
          <w:sz w:val="14"/>
          <w:szCs w:val="14"/>
          <w:lang w:val="en-US"/>
        </w:rPr>
        <w:t xml:space="preserve">Continued </w:t>
      </w:r>
      <w:proofErr w:type="gramStart"/>
      <w:r w:rsidRPr="00D51628">
        <w:rPr>
          <w:rFonts w:ascii="Arial" w:hAnsi="Arial" w:cs="Arial"/>
          <w:i/>
          <w:sz w:val="14"/>
          <w:szCs w:val="14"/>
          <w:lang w:val="en-US"/>
        </w:rPr>
        <w:t>table</w:t>
      </w:r>
      <w:r w:rsidRPr="00D51628">
        <w:rPr>
          <w:rFonts w:ascii="Arial" w:hAnsi="Arial" w:cs="Arial"/>
          <w:sz w:val="14"/>
          <w:szCs w:val="14"/>
          <w:lang w:val="en-US"/>
        </w:rPr>
        <w:t xml:space="preserve">  27.18</w:t>
      </w:r>
      <w:proofErr w:type="gramEnd"/>
    </w:p>
    <w:tbl>
      <w:tblPr>
        <w:tblW w:w="99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7"/>
        <w:gridCol w:w="793"/>
        <w:gridCol w:w="793"/>
        <w:gridCol w:w="793"/>
        <w:gridCol w:w="794"/>
        <w:gridCol w:w="3376"/>
      </w:tblGrid>
      <w:tr w:rsidR="0095591D" w:rsidRPr="00D51628" w:rsidTr="00C54F65">
        <w:trPr>
          <w:cantSplit/>
        </w:trPr>
        <w:tc>
          <w:tcPr>
            <w:tcW w:w="33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8"/>
              <w:snapToGrid w:val="0"/>
              <w:spacing w:before="60" w:after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5591D" w:rsidRPr="00D51628" w:rsidRDefault="0095591D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napToGrid w:val="0"/>
              <w:spacing w:before="60" w:after="60"/>
              <w:jc w:val="center"/>
              <w:rPr>
                <w:lang w:val="en-US"/>
              </w:rPr>
            </w:pP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01-golovka"/>
              <w:widowControl/>
              <w:spacing w:before="70" w:after="0" w:line="14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b/>
                <w:bCs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01-golovka"/>
              <w:widowControl/>
              <w:spacing w:before="70" w:after="0" w:line="140" w:lineRule="exact"/>
              <w:ind w:left="57"/>
              <w:jc w:val="left"/>
              <w:rPr>
                <w:rFonts w:ascii="Arial" w:hAnsi="Arial" w:cs="Arial"/>
              </w:rPr>
            </w:pPr>
            <w:proofErr w:type="spellStart"/>
            <w:r w:rsidRPr="00D51628">
              <w:rPr>
                <w:rFonts w:ascii="Arial" w:hAnsi="Arial" w:cs="Arial"/>
                <w:b/>
                <w:i/>
              </w:rPr>
              <w:t>Other</w:t>
            </w:r>
            <w:proofErr w:type="spellEnd"/>
            <w:r w:rsidRPr="00D51628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b/>
                <w:i/>
              </w:rPr>
              <w:t>countries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pStyle w:val="19"/>
              <w:spacing w:before="70" w:line="140" w:lineRule="exact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из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них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BodyText31"/>
              <w:spacing w:before="70" w:line="140" w:lineRule="exact"/>
              <w:ind w:left="284"/>
              <w:jc w:val="left"/>
              <w:rPr>
                <w:rFonts w:cs="Arial"/>
                <w:sz w:val="14"/>
                <w:szCs w:val="14"/>
              </w:rPr>
            </w:pP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of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which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>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Мексика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461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444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Норвегия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243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222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215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Республика Корея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500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433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 xml:space="preserve">США 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41</w:t>
            </w:r>
            <w:r w:rsidRPr="00D51628">
              <w:rPr>
                <w:lang w:val="en-US"/>
              </w:rPr>
              <w:t>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386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r w:rsidRPr="00D51628">
              <w:rPr>
                <w:i/>
              </w:rPr>
              <w:t xml:space="preserve">USA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Турция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5</w:t>
            </w:r>
            <w:r w:rsidRPr="00D51628">
              <w:rPr>
                <w:lang w:val="en-US"/>
              </w:rPr>
              <w:t>85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5</w:t>
            </w:r>
            <w:r w:rsidRPr="00D51628">
              <w:t>6</w:t>
            </w:r>
            <w:r w:rsidRPr="00D51628">
              <w:rPr>
                <w:lang w:val="en-US"/>
              </w:rPr>
              <w:t>8</w:t>
            </w:r>
            <w:r w:rsidRPr="00D51628">
              <w:rPr>
                <w:vertAlign w:val="superscript"/>
                <w:lang w:val="en-US"/>
              </w:rPr>
              <w:t>2)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Turkey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Япония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t>44</w:t>
            </w:r>
            <w:r w:rsidRPr="00D51628">
              <w:rPr>
                <w:lang w:val="en-US"/>
              </w:rPr>
              <w:t>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415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Japan</w:t>
            </w:r>
            <w:proofErr w:type="spellEnd"/>
          </w:p>
        </w:tc>
      </w:tr>
      <w:tr w:rsidR="0095591D" w:rsidRPr="004A1AB6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jc w:val="center"/>
            </w:pPr>
            <w:r w:rsidRPr="00D51628">
              <w:rPr>
                <w:b/>
              </w:rPr>
              <w:t xml:space="preserve">Численность населения </w:t>
            </w:r>
            <w:r w:rsidRPr="00D51628">
              <w:rPr>
                <w:b/>
              </w:rPr>
              <w:br/>
              <w:t>на 1 больничную койку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b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57"/>
              <w:jc w:val="center"/>
              <w:rPr>
                <w:lang w:val="en-US"/>
              </w:rPr>
            </w:pPr>
            <w:r w:rsidRPr="00D51628">
              <w:rPr>
                <w:b/>
                <w:i/>
                <w:lang w:val="en-US"/>
              </w:rPr>
              <w:t>Population</w:t>
            </w:r>
            <w:r w:rsidRPr="00D51628">
              <w:rPr>
                <w:b/>
                <w:i/>
                <w:lang w:val="en-US"/>
              </w:rPr>
              <w:br/>
              <w:t>per one hospital bed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123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124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125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57"/>
            </w:pPr>
            <w:r w:rsidRPr="00D51628">
              <w:rPr>
                <w:b/>
                <w:i/>
                <w:lang w:val="en-US"/>
              </w:rPr>
              <w:t xml:space="preserve">Russia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</w:t>
            </w:r>
            <w:r w:rsidRPr="00D51628">
              <w:rPr>
                <w:sz w:val="14"/>
                <w:szCs w:val="14"/>
                <w:u w:val="none"/>
                <w:lang w:val="en-US"/>
              </w:rPr>
              <w:t xml:space="preserve"> </w:t>
            </w:r>
            <w:r w:rsidRPr="00D51628">
              <w:rPr>
                <w:sz w:val="14"/>
                <w:szCs w:val="14"/>
                <w:u w:val="none"/>
              </w:rPr>
              <w:t>СНГ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 countries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lang w:val="en-US"/>
              </w:rPr>
              <w:t xml:space="preserve"> </w:t>
            </w: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них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lang w:val="en-US"/>
              </w:rPr>
              <w:t>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Азербайджан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196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214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222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223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Армения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267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239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239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244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Беларусь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87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118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119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119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Казахстан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138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179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182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209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Kazakhstan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Киргизия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198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226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233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238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Kyrgyzstan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Республика Молдова</w:t>
            </w:r>
            <w:proofErr w:type="gramStart"/>
            <w:r w:rsidRPr="00D51628">
              <w:rPr>
                <w:vertAlign w:val="superscript"/>
              </w:rPr>
              <w:t>1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162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189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193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195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proofErr w:type="gram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  <w:r w:rsidRPr="00D51628">
              <w:rPr>
                <w:i/>
                <w:vertAlign w:val="superscript"/>
                <w:lang w:val="en-US"/>
              </w:rPr>
              <w:t>1</w:t>
            </w:r>
            <w:r w:rsidRPr="00D51628">
              <w:rPr>
                <w:i/>
                <w:vertAlign w:val="superscript"/>
              </w:rPr>
              <w:t>)</w:t>
            </w:r>
            <w:proofErr w:type="gram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Таджикистан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199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220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223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226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Узбекистан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209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rFonts w:eastAsia="Arial"/>
              </w:rPr>
              <w:t>243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240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215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Украина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106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135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137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136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8"/>
              <w:spacing w:before="70" w:after="0" w:line="14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b/>
                <w:i/>
                <w:sz w:val="14"/>
                <w:szCs w:val="14"/>
                <w:lang w:val="en"/>
              </w:rPr>
              <w:t>BRICS countries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Бразилия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41</w:t>
            </w:r>
            <w:r w:rsidRPr="00D51628">
              <w:rPr>
                <w:lang w:val="en-US"/>
              </w:rPr>
              <w:t>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455</w:t>
            </w:r>
            <w:r w:rsidRPr="00D51628">
              <w:rPr>
                <w:vertAlign w:val="superscript"/>
                <w:lang w:val="en-US"/>
              </w:rPr>
              <w:t>2)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113C79" w:rsidRDefault="0095591D" w:rsidP="00C54F65">
            <w:pPr>
              <w:spacing w:before="70" w:line="140" w:lineRule="exact"/>
              <w:ind w:right="227"/>
              <w:jc w:val="right"/>
            </w:pPr>
            <w:r>
              <w:t>…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proofErr w:type="gramStart"/>
            <w:r w:rsidRPr="00D51628">
              <w:t>Индия</w:t>
            </w:r>
            <w:r w:rsidRPr="00D51628">
              <w:rPr>
                <w:vertAlign w:val="superscript"/>
              </w:rPr>
              <w:t>3</w:t>
            </w:r>
            <w:r w:rsidRPr="00D51628">
              <w:rPr>
                <w:vertAlign w:val="superscript"/>
                <w:lang w:val="en-US"/>
              </w:rPr>
              <w:t>)</w:t>
            </w:r>
            <w:proofErr w:type="gramEnd"/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2039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1683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gramStart"/>
            <w:r w:rsidRPr="00D51628">
              <w:rPr>
                <w:i/>
              </w:rPr>
              <w:t>India</w:t>
            </w:r>
            <w:r w:rsidRPr="00D51628">
              <w:rPr>
                <w:i/>
                <w:vertAlign w:val="superscript"/>
              </w:rPr>
              <w:t>3</w:t>
            </w:r>
            <w:r w:rsidRPr="00D51628">
              <w:rPr>
                <w:i/>
                <w:vertAlign w:val="superscript"/>
                <w:lang w:val="en-US"/>
              </w:rPr>
              <w:t>)</w:t>
            </w:r>
            <w:proofErr w:type="gram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Китай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39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243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227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Южно-Африканская Республика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500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EU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12"/>
              <w:spacing w:before="7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Австрия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131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135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Бельгия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63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Болгария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153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 xml:space="preserve">Венгрия 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139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143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Германия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121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124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Дания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286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385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Италия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280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vertAlign w:val="superscript"/>
              </w:rPr>
            </w:pPr>
            <w:r w:rsidRPr="00D51628">
              <w:rPr>
                <w:lang w:val="en-US"/>
              </w:rPr>
              <w:t>313</w:t>
            </w:r>
            <w:r w:rsidRPr="00D51628">
              <w:rPr>
                <w:vertAlign w:val="superscript"/>
              </w:rPr>
              <w:t>4)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Литва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14</w:t>
            </w:r>
            <w:r w:rsidRPr="00D51628">
              <w:rPr>
                <w:lang w:val="en-US"/>
              </w:rPr>
              <w:t>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149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Нидерланды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vertAlign w:val="superscript"/>
              </w:rPr>
            </w:pPr>
            <w:r w:rsidRPr="00D51628">
              <w:t>215</w:t>
            </w:r>
            <w:r w:rsidRPr="00D51628">
              <w:rPr>
                <w:vertAlign w:val="superscript"/>
              </w:rPr>
              <w:t>5)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276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Польша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15</w:t>
            </w:r>
            <w:r w:rsidRPr="00D51628">
              <w:rPr>
                <w:lang w:val="en-US"/>
              </w:rPr>
              <w:t>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151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Румыния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159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146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Соединенное Королевство (Великобритания)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339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388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Финляндия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171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252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Франция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15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165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Швеция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367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428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01-golovka"/>
              <w:widowControl/>
              <w:spacing w:before="70" w:after="0" w:line="14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b/>
                <w:bCs/>
              </w:rPr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01-golovka"/>
              <w:widowControl/>
              <w:spacing w:before="70" w:after="0" w:line="140" w:lineRule="exact"/>
              <w:ind w:left="57"/>
              <w:jc w:val="left"/>
              <w:rPr>
                <w:rFonts w:ascii="Arial" w:hAnsi="Arial" w:cs="Arial"/>
              </w:rPr>
            </w:pPr>
            <w:proofErr w:type="spellStart"/>
            <w:r w:rsidRPr="00D51628">
              <w:rPr>
                <w:rFonts w:ascii="Arial" w:hAnsi="Arial" w:cs="Arial"/>
                <w:b/>
                <w:i/>
              </w:rPr>
              <w:t>Other</w:t>
            </w:r>
            <w:proofErr w:type="spellEnd"/>
            <w:r w:rsidRPr="00D51628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b/>
                <w:i/>
              </w:rPr>
              <w:t>countries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pStyle w:val="01-golovka"/>
              <w:widowControl/>
              <w:spacing w:before="70" w:after="0" w:line="140" w:lineRule="exact"/>
              <w:ind w:left="284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>из них: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pStyle w:val="BodyText31"/>
              <w:spacing w:before="70" w:line="140" w:lineRule="exact"/>
              <w:ind w:left="284"/>
              <w:jc w:val="left"/>
              <w:rPr>
                <w:rFonts w:cs="Arial"/>
                <w:sz w:val="14"/>
                <w:szCs w:val="14"/>
              </w:rPr>
            </w:pP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of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which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>: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Мексика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588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667</w:t>
            </w:r>
            <w:r w:rsidRPr="00D51628">
              <w:rPr>
                <w:vertAlign w:val="superscript"/>
              </w:rPr>
              <w:t>4)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Норвегия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232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271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Республика Корея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97</w:t>
            </w:r>
            <w:r w:rsidRPr="00D51628">
              <w:rPr>
                <w:vertAlign w:val="superscript"/>
              </w:rPr>
              <w:t>5)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87</w:t>
            </w:r>
            <w:r w:rsidRPr="00D51628">
              <w:rPr>
                <w:vertAlign w:val="superscript"/>
              </w:rPr>
              <w:t>4)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США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333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r w:rsidRPr="00D51628">
              <w:rPr>
                <w:i/>
              </w:rPr>
              <w:t xml:space="preserve">USA </w:t>
            </w:r>
          </w:p>
        </w:tc>
      </w:tr>
      <w:tr w:rsidR="0095591D" w:rsidRPr="00D51628" w:rsidTr="00C54F65">
        <w:trPr>
          <w:cantSplit/>
        </w:trPr>
        <w:tc>
          <w:tcPr>
            <w:tcW w:w="3377" w:type="dxa"/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Турция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397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rPr>
                <w:lang w:val="en-US"/>
              </w:rPr>
              <w:t>364</w:t>
            </w:r>
          </w:p>
        </w:tc>
        <w:tc>
          <w:tcPr>
            <w:tcW w:w="7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Turkey</w:t>
            </w:r>
            <w:proofErr w:type="spellEnd"/>
          </w:p>
        </w:tc>
      </w:tr>
      <w:tr w:rsidR="0095591D" w:rsidRPr="00D51628" w:rsidTr="00C54F65">
        <w:trPr>
          <w:cantSplit/>
        </w:trPr>
        <w:tc>
          <w:tcPr>
            <w:tcW w:w="3377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13"/>
            </w:pPr>
            <w:r w:rsidRPr="00D51628">
              <w:t>Япония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80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81</w:t>
            </w:r>
          </w:p>
        </w:tc>
        <w:tc>
          <w:tcPr>
            <w:tcW w:w="7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right="227"/>
              <w:jc w:val="right"/>
            </w:pPr>
            <w:r w:rsidRPr="00D51628">
              <w:t>...</w:t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5591D" w:rsidRPr="00D51628" w:rsidRDefault="0095591D" w:rsidP="00C54F65">
            <w:pPr>
              <w:spacing w:before="70" w:line="140" w:lineRule="exact"/>
              <w:ind w:left="170"/>
            </w:pPr>
            <w:proofErr w:type="spellStart"/>
            <w:r w:rsidRPr="00D51628">
              <w:rPr>
                <w:i/>
              </w:rPr>
              <w:t>Japan</w:t>
            </w:r>
            <w:proofErr w:type="spellEnd"/>
          </w:p>
        </w:tc>
      </w:tr>
    </w:tbl>
    <w:p w:rsidR="0095591D" w:rsidRPr="00D51628" w:rsidRDefault="0095591D" w:rsidP="0095591D">
      <w:pPr>
        <w:spacing w:before="60"/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Без данных по территории левобережья р. Днестр и г. Бендеры.</w:t>
      </w:r>
    </w:p>
    <w:p w:rsidR="0095591D" w:rsidRPr="00D51628" w:rsidRDefault="0095591D" w:rsidP="0095591D">
      <w:pPr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 xml:space="preserve">2) </w:t>
      </w:r>
      <w:r w:rsidRPr="00D51628">
        <w:rPr>
          <w:sz w:val="12"/>
          <w:szCs w:val="12"/>
        </w:rPr>
        <w:t>2014 г.</w:t>
      </w:r>
    </w:p>
    <w:p w:rsidR="0095591D" w:rsidRPr="00D51628" w:rsidRDefault="0095591D" w:rsidP="0095591D">
      <w:pPr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 xml:space="preserve">3) </w:t>
      </w:r>
      <w:r w:rsidRPr="00D51628">
        <w:rPr>
          <w:sz w:val="12"/>
          <w:szCs w:val="12"/>
        </w:rPr>
        <w:t>Численность населения на 1 больничную койку в государственных больницах и центрах общественного здравоохранения.</w:t>
      </w:r>
    </w:p>
    <w:p w:rsidR="0095591D" w:rsidRPr="00D51628" w:rsidRDefault="0095591D" w:rsidP="0095591D">
      <w:pPr>
        <w:rPr>
          <w:lang w:val="en-US"/>
        </w:rPr>
      </w:pPr>
      <w:r w:rsidRPr="00D51628">
        <w:rPr>
          <w:sz w:val="12"/>
          <w:szCs w:val="12"/>
          <w:vertAlign w:val="superscript"/>
          <w:lang w:val="en-US"/>
        </w:rPr>
        <w:t>4)</w:t>
      </w:r>
      <w:r w:rsidRPr="00D51628">
        <w:rPr>
          <w:sz w:val="12"/>
          <w:szCs w:val="12"/>
          <w:lang w:val="en-US"/>
        </w:rPr>
        <w:t xml:space="preserve"> 2015 </w:t>
      </w:r>
      <w:r w:rsidRPr="00D51628">
        <w:rPr>
          <w:sz w:val="12"/>
          <w:szCs w:val="12"/>
        </w:rPr>
        <w:t>г</w:t>
      </w:r>
      <w:r w:rsidRPr="00D51628">
        <w:rPr>
          <w:sz w:val="12"/>
          <w:szCs w:val="12"/>
          <w:lang w:val="en-US"/>
        </w:rPr>
        <w:t>.</w:t>
      </w:r>
    </w:p>
    <w:p w:rsidR="0095591D" w:rsidRPr="00D51628" w:rsidRDefault="0095591D" w:rsidP="0095591D">
      <w:pPr>
        <w:rPr>
          <w:lang w:val="en-US"/>
        </w:rPr>
      </w:pPr>
      <w:r w:rsidRPr="00F910E4">
        <w:rPr>
          <w:sz w:val="12"/>
          <w:szCs w:val="12"/>
          <w:vertAlign w:val="superscript"/>
          <w:lang w:val="en-US"/>
        </w:rPr>
        <w:t>5</w:t>
      </w:r>
      <w:r w:rsidRPr="00D51628">
        <w:rPr>
          <w:sz w:val="12"/>
          <w:szCs w:val="12"/>
          <w:vertAlign w:val="superscript"/>
          <w:lang w:val="en-US"/>
        </w:rPr>
        <w:t>)</w:t>
      </w:r>
      <w:r w:rsidRPr="00D51628">
        <w:rPr>
          <w:sz w:val="12"/>
          <w:szCs w:val="12"/>
          <w:lang w:val="en-US"/>
        </w:rPr>
        <w:t xml:space="preserve"> 20</w:t>
      </w:r>
      <w:r w:rsidRPr="00F910E4">
        <w:rPr>
          <w:sz w:val="12"/>
          <w:szCs w:val="12"/>
          <w:lang w:val="en-US"/>
        </w:rPr>
        <w:t>09</w:t>
      </w:r>
      <w:r w:rsidRPr="00D51628">
        <w:rPr>
          <w:sz w:val="12"/>
          <w:szCs w:val="12"/>
          <w:lang w:val="en-US"/>
        </w:rPr>
        <w:t xml:space="preserve"> </w:t>
      </w:r>
      <w:r w:rsidRPr="00D51628">
        <w:rPr>
          <w:sz w:val="12"/>
          <w:szCs w:val="12"/>
        </w:rPr>
        <w:t>г</w:t>
      </w:r>
      <w:r w:rsidRPr="00D51628">
        <w:rPr>
          <w:sz w:val="12"/>
          <w:szCs w:val="12"/>
          <w:lang w:val="en-US"/>
        </w:rPr>
        <w:t>.</w:t>
      </w:r>
    </w:p>
    <w:p w:rsidR="0095591D" w:rsidRPr="00D51628" w:rsidRDefault="0095591D" w:rsidP="0095591D">
      <w:pPr>
        <w:spacing w:before="60"/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1)</w:t>
      </w:r>
      <w:r w:rsidRPr="00D51628">
        <w:rPr>
          <w:i/>
          <w:sz w:val="12"/>
          <w:szCs w:val="12"/>
          <w:lang w:val="en-US"/>
        </w:rPr>
        <w:t xml:space="preserve"> Without </w:t>
      </w:r>
      <w:r w:rsidRPr="00D51628">
        <w:rPr>
          <w:i/>
          <w:sz w:val="12"/>
          <w:lang w:val="en-US"/>
        </w:rPr>
        <w:t xml:space="preserve">data on the left-bank territory of the </w:t>
      </w:r>
      <w:proofErr w:type="spellStart"/>
      <w:r w:rsidRPr="00D51628">
        <w:rPr>
          <w:i/>
          <w:sz w:val="12"/>
          <w:lang w:val="en-US"/>
        </w:rPr>
        <w:t>Dnestr</w:t>
      </w:r>
      <w:proofErr w:type="spellEnd"/>
      <w:r w:rsidRPr="00D51628">
        <w:rPr>
          <w:i/>
          <w:sz w:val="12"/>
          <w:lang w:val="en-US"/>
        </w:rPr>
        <w:t xml:space="preserve"> River and Bendery city.</w:t>
      </w:r>
    </w:p>
    <w:p w:rsidR="0095591D" w:rsidRPr="00D51628" w:rsidRDefault="0095591D" w:rsidP="0095591D">
      <w:pPr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 xml:space="preserve">2) </w:t>
      </w:r>
      <w:r w:rsidRPr="00D51628">
        <w:rPr>
          <w:i/>
          <w:sz w:val="12"/>
          <w:szCs w:val="12"/>
          <w:lang w:val="en-US"/>
        </w:rPr>
        <w:t>2014.</w:t>
      </w:r>
    </w:p>
    <w:p w:rsidR="0095591D" w:rsidRPr="00D51628" w:rsidRDefault="0095591D" w:rsidP="0095591D">
      <w:pPr>
        <w:rPr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i/>
          <w:sz w:val="12"/>
          <w:szCs w:val="12"/>
          <w:lang w:val="en-US"/>
        </w:rPr>
        <w:t xml:space="preserve"> Population per 1 hospital bed in state hospitals and public health centers.</w:t>
      </w:r>
    </w:p>
    <w:p w:rsidR="0095591D" w:rsidRPr="00D51628" w:rsidRDefault="0095591D" w:rsidP="0095591D">
      <w:pPr>
        <w:rPr>
          <w:i/>
          <w:sz w:val="12"/>
          <w:szCs w:val="12"/>
        </w:rPr>
      </w:pPr>
      <w:r w:rsidRPr="00D51628">
        <w:rPr>
          <w:i/>
          <w:sz w:val="12"/>
          <w:szCs w:val="12"/>
          <w:vertAlign w:val="superscript"/>
        </w:rPr>
        <w:t>4)</w:t>
      </w:r>
      <w:r w:rsidRPr="00D51628">
        <w:rPr>
          <w:i/>
          <w:sz w:val="12"/>
          <w:szCs w:val="12"/>
        </w:rPr>
        <w:t xml:space="preserve"> 2015.</w:t>
      </w:r>
    </w:p>
    <w:p w:rsidR="0095591D" w:rsidRPr="005B3B64" w:rsidRDefault="0095591D" w:rsidP="0095591D">
      <w:pPr>
        <w:rPr>
          <w:i/>
        </w:rPr>
      </w:pPr>
      <w:r w:rsidRPr="00D51628">
        <w:rPr>
          <w:i/>
          <w:sz w:val="12"/>
          <w:szCs w:val="12"/>
          <w:vertAlign w:val="superscript"/>
        </w:rPr>
        <w:t>5</w:t>
      </w:r>
      <w:r w:rsidRPr="005B3B64">
        <w:rPr>
          <w:i/>
          <w:sz w:val="12"/>
          <w:szCs w:val="12"/>
          <w:vertAlign w:val="superscript"/>
        </w:rPr>
        <w:t>)</w:t>
      </w:r>
      <w:r w:rsidRPr="005B3B64">
        <w:rPr>
          <w:i/>
          <w:sz w:val="12"/>
          <w:szCs w:val="12"/>
        </w:rPr>
        <w:t xml:space="preserve"> 20</w:t>
      </w:r>
      <w:r w:rsidRPr="00D51628">
        <w:rPr>
          <w:i/>
          <w:sz w:val="12"/>
          <w:szCs w:val="12"/>
        </w:rPr>
        <w:t>09</w:t>
      </w:r>
      <w:r w:rsidRPr="005B3B64">
        <w:rPr>
          <w:i/>
          <w:sz w:val="12"/>
          <w:szCs w:val="12"/>
        </w:rPr>
        <w:t>.</w:t>
      </w:r>
      <w:bookmarkStart w:id="0" w:name="_GoBack"/>
      <w:bookmarkEnd w:id="0"/>
    </w:p>
    <w:sectPr w:rsidR="0095591D" w:rsidRPr="005B3B64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591D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27AAD-56DE-4E7B-9DFA-315000D3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3763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2020-01-23T09:39:00Z</dcterms:created>
  <dcterms:modified xsi:type="dcterms:W3CDTF">2020-01-23T09:39:00Z</dcterms:modified>
</cp:coreProperties>
</file>