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19" w:rsidRPr="00D51628" w:rsidRDefault="00C20A19" w:rsidP="00C20A19">
      <w:pPr>
        <w:pageBreakBefore/>
        <w:spacing w:after="60"/>
      </w:pPr>
      <w:r w:rsidRPr="00D51628">
        <w:rPr>
          <w:rFonts w:eastAsia="Symbol" w:cs="Symbol"/>
          <w:b/>
          <w:bCs/>
          <w:sz w:val="16"/>
          <w:szCs w:val="16"/>
        </w:rPr>
        <w:t>27.32. ПРОИЗВОДСТВО ОТДЕЛЬНЫХ ВИДОВ СЕЛЬСКОХОЗЯЙСТВЕННОЙ ПРОДУКЦИИ И ПРОДОВОЛЬСТВИЯ в 2017 г.</w:t>
      </w:r>
    </w:p>
    <w:p w:rsidR="00C20A19" w:rsidRPr="00D51628" w:rsidRDefault="00C20A19" w:rsidP="00C20A19">
      <w:pPr>
        <w:spacing w:after="60"/>
        <w:ind w:left="482"/>
        <w:rPr>
          <w:lang w:val="en-US"/>
        </w:rPr>
      </w:pPr>
      <w:r w:rsidRPr="00D51628">
        <w:rPr>
          <w:rFonts w:eastAsia="Symbol" w:cs="Symbol"/>
          <w:b/>
          <w:i/>
          <w:sz w:val="16"/>
          <w:lang w:val="en-US"/>
        </w:rPr>
        <w:t xml:space="preserve">PRODUCTION OF CERTAIN AGRICULTURAL PRODUCTS AND FOODSTUFF in </w:t>
      </w:r>
      <w:r w:rsidRPr="00D51628">
        <w:rPr>
          <w:rFonts w:eastAsia="Symbol" w:cs="Symbol"/>
          <w:b/>
          <w:bCs/>
          <w:i/>
          <w:sz w:val="16"/>
          <w:szCs w:val="16"/>
          <w:lang w:val="en-US"/>
        </w:rPr>
        <w:t>2017</w:t>
      </w:r>
    </w:p>
    <w:p w:rsidR="00C20A19" w:rsidRPr="00D51628" w:rsidRDefault="00C20A19" w:rsidP="00C20A19">
      <w:pPr>
        <w:spacing w:after="60"/>
        <w:ind w:left="482"/>
        <w:jc w:val="right"/>
      </w:pPr>
      <w:r w:rsidRPr="00D51628">
        <w:rPr>
          <w:rFonts w:eastAsia="Symbol" w:cs="Symbol"/>
          <w:lang w:val="en-US"/>
        </w:rPr>
        <w:t>(</w:t>
      </w:r>
      <w:proofErr w:type="spellStart"/>
      <w:proofErr w:type="gramStart"/>
      <w:r w:rsidRPr="00D51628">
        <w:rPr>
          <w:rFonts w:eastAsia="Symbol" w:cs="Symbol"/>
          <w:lang w:val="en-US"/>
        </w:rPr>
        <w:t>тысяч</w:t>
      </w:r>
      <w:proofErr w:type="spellEnd"/>
      <w:proofErr w:type="gramEnd"/>
      <w:r w:rsidRPr="00D51628">
        <w:rPr>
          <w:rFonts w:eastAsia="Symbol" w:cs="Symbol"/>
          <w:lang w:val="en-US"/>
        </w:rPr>
        <w:t xml:space="preserve"> </w:t>
      </w:r>
      <w:proofErr w:type="spellStart"/>
      <w:r w:rsidRPr="00D51628">
        <w:rPr>
          <w:rFonts w:eastAsia="Symbol" w:cs="Symbol"/>
          <w:lang w:val="en-US"/>
        </w:rPr>
        <w:t>тонн</w:t>
      </w:r>
      <w:proofErr w:type="spellEnd"/>
      <w:r w:rsidRPr="00D51628">
        <w:rPr>
          <w:rFonts w:eastAsia="Symbol" w:cs="Symbol"/>
          <w:i/>
          <w:lang w:val="en-US"/>
        </w:rPr>
        <w:t xml:space="preserve"> / thou. </w:t>
      </w:r>
      <w:proofErr w:type="spellStart"/>
      <w:r w:rsidRPr="00D51628">
        <w:rPr>
          <w:rFonts w:eastAsia="Symbol" w:cs="Symbol"/>
          <w:i/>
          <w:lang w:val="en-US"/>
        </w:rPr>
        <w:t>tonnes</w:t>
      </w:r>
      <w:proofErr w:type="spellEnd"/>
      <w:r w:rsidRPr="00D51628">
        <w:rPr>
          <w:rFonts w:eastAsia="Symbol" w:cs="Symbol"/>
          <w:i/>
          <w:lang w:val="en-US"/>
        </w:rPr>
        <w:t>)</w:t>
      </w:r>
    </w:p>
    <w:tbl>
      <w:tblPr>
        <w:tblW w:w="99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3"/>
        <w:gridCol w:w="724"/>
        <w:gridCol w:w="725"/>
        <w:gridCol w:w="725"/>
        <w:gridCol w:w="725"/>
        <w:gridCol w:w="739"/>
        <w:gridCol w:w="712"/>
        <w:gridCol w:w="725"/>
        <w:gridCol w:w="725"/>
        <w:gridCol w:w="725"/>
        <w:gridCol w:w="725"/>
        <w:gridCol w:w="724"/>
        <w:gridCol w:w="725"/>
      </w:tblGrid>
      <w:tr w:rsidR="00C20A19" w:rsidRPr="00D51628" w:rsidTr="00C54F65">
        <w:trPr>
          <w:cantSplit/>
        </w:trPr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napToGrid w:val="0"/>
              <w:spacing w:before="20" w:after="20" w:line="120" w:lineRule="exact"/>
              <w:ind w:left="28"/>
              <w:jc w:val="center"/>
              <w:rPr>
                <w:rFonts w:eastAsia="Symbol" w:cs="Symbol"/>
                <w:sz w:val="12"/>
                <w:szCs w:val="12"/>
                <w:lang w:val="en-US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2E1C9E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>Зерновые</w:t>
            </w:r>
            <w:r w:rsidRPr="002E1C9E">
              <w:rPr>
                <w:rFonts w:eastAsia="Symbol" w:cs="Symbol"/>
                <w:sz w:val="12"/>
                <w:szCs w:val="12"/>
              </w:rPr>
              <w:t xml:space="preserve"> </w:t>
            </w:r>
            <w:r w:rsidRPr="002E1C9E">
              <w:rPr>
                <w:rFonts w:eastAsia="Symbol" w:cs="Symbol"/>
                <w:sz w:val="12"/>
                <w:szCs w:val="12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и</w:t>
            </w:r>
            <w:r w:rsidRPr="002E1C9E">
              <w:rPr>
                <w:rFonts w:eastAsia="Symbol" w:cs="Symbol"/>
                <w:sz w:val="12"/>
                <w:szCs w:val="12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зерн</w:t>
            </w:r>
            <w:proofErr w:type="gramStart"/>
            <w:r w:rsidRPr="00D51628">
              <w:rPr>
                <w:rFonts w:eastAsia="Symbol" w:cs="Symbol"/>
                <w:sz w:val="12"/>
                <w:szCs w:val="12"/>
              </w:rPr>
              <w:t>о</w:t>
            </w:r>
            <w:r w:rsidRPr="002E1C9E">
              <w:rPr>
                <w:rFonts w:eastAsia="Symbol" w:cs="Symbol"/>
                <w:sz w:val="12"/>
                <w:szCs w:val="12"/>
              </w:rPr>
              <w:t>-</w:t>
            </w:r>
            <w:proofErr w:type="gramEnd"/>
            <w:r w:rsidRPr="002E1C9E">
              <w:rPr>
                <w:rFonts w:eastAsia="Symbol" w:cs="Symbol"/>
                <w:sz w:val="12"/>
                <w:szCs w:val="12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бобовые</w:t>
            </w:r>
            <w:r w:rsidRPr="002E1C9E">
              <w:rPr>
                <w:rFonts w:eastAsia="Symbol" w:cs="Symbol"/>
                <w:sz w:val="12"/>
                <w:szCs w:val="12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культуры</w:t>
            </w:r>
            <w:r w:rsidRPr="002E1C9E">
              <w:rPr>
                <w:rFonts w:eastAsia="Symbol" w:cs="Symbol"/>
                <w:sz w:val="12"/>
                <w:szCs w:val="12"/>
              </w:rPr>
              <w:t xml:space="preserve"> </w:t>
            </w:r>
            <w:r w:rsidRPr="002E1C9E">
              <w:rPr>
                <w:rFonts w:eastAsia="Symbol" w:cs="Symbol"/>
                <w:sz w:val="12"/>
                <w:szCs w:val="12"/>
              </w:rPr>
              <w:br/>
              <w:t>(</w:t>
            </w:r>
            <w:r w:rsidRPr="00D51628">
              <w:rPr>
                <w:rFonts w:eastAsia="Symbol" w:cs="Symbol"/>
                <w:sz w:val="12"/>
                <w:szCs w:val="12"/>
              </w:rPr>
              <w:t>в</w:t>
            </w:r>
            <w:r w:rsidRPr="002E1C9E">
              <w:rPr>
                <w:rFonts w:eastAsia="Symbol" w:cs="Symbol"/>
                <w:sz w:val="12"/>
                <w:szCs w:val="12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весе</w:t>
            </w:r>
            <w:r w:rsidRPr="002E1C9E">
              <w:rPr>
                <w:rFonts w:eastAsia="Symbol" w:cs="Symbol"/>
                <w:sz w:val="12"/>
                <w:szCs w:val="12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после</w:t>
            </w:r>
            <w:r w:rsidRPr="002E1C9E">
              <w:rPr>
                <w:rFonts w:eastAsia="Symbol" w:cs="Symbol"/>
                <w:sz w:val="12"/>
                <w:szCs w:val="12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доработки</w:t>
            </w:r>
            <w:r w:rsidRPr="002E1C9E">
              <w:rPr>
                <w:rFonts w:eastAsia="Symbol" w:cs="Symbol"/>
                <w:sz w:val="12"/>
                <w:szCs w:val="12"/>
              </w:rPr>
              <w:t>)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 xml:space="preserve">Cereals and leguminous crops </w:t>
            </w: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(weight after processing)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2E1C9E" w:rsidRDefault="00C20A19" w:rsidP="00C54F65">
            <w:pPr>
              <w:pStyle w:val="12"/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b w:val="0"/>
                <w:sz w:val="12"/>
                <w:szCs w:val="12"/>
                <w:u w:val="none"/>
              </w:rPr>
              <w:t>в</w:t>
            </w:r>
            <w:r w:rsidRPr="002E1C9E">
              <w:rPr>
                <w:rFonts w:eastAsia="Symbol" w:cs="Symbol"/>
                <w:b w:val="0"/>
                <w:sz w:val="12"/>
                <w:szCs w:val="12"/>
                <w:u w:val="none"/>
              </w:rPr>
              <w:t xml:space="preserve"> </w:t>
            </w:r>
            <w:r w:rsidRPr="00D51628">
              <w:rPr>
                <w:rFonts w:eastAsia="Symbol" w:cs="Symbol"/>
                <w:b w:val="0"/>
                <w:sz w:val="12"/>
                <w:szCs w:val="12"/>
                <w:u w:val="none"/>
              </w:rPr>
              <w:t>том</w:t>
            </w:r>
            <w:r w:rsidRPr="002E1C9E">
              <w:rPr>
                <w:rFonts w:eastAsia="Symbol" w:cs="Symbol"/>
                <w:b w:val="0"/>
                <w:sz w:val="12"/>
                <w:szCs w:val="12"/>
                <w:u w:val="none"/>
              </w:rPr>
              <w:t xml:space="preserve"> </w:t>
            </w:r>
            <w:r w:rsidRPr="002E1C9E">
              <w:rPr>
                <w:rFonts w:eastAsia="Symbol" w:cs="Symbol"/>
                <w:b w:val="0"/>
                <w:sz w:val="12"/>
                <w:szCs w:val="12"/>
                <w:u w:val="none"/>
              </w:rPr>
              <w:br/>
            </w:r>
            <w:r w:rsidRPr="00D51628">
              <w:rPr>
                <w:rFonts w:eastAsia="Symbol" w:cs="Symbol"/>
                <w:b w:val="0"/>
                <w:sz w:val="12"/>
                <w:szCs w:val="12"/>
                <w:u w:val="none"/>
              </w:rPr>
              <w:t>числе</w:t>
            </w:r>
            <w:r w:rsidRPr="002E1C9E">
              <w:rPr>
                <w:rFonts w:eastAsia="Symbol" w:cs="Symbol"/>
                <w:b w:val="0"/>
                <w:sz w:val="12"/>
                <w:szCs w:val="12"/>
                <w:u w:val="none"/>
              </w:rPr>
              <w:t xml:space="preserve"> </w:t>
            </w:r>
            <w:r w:rsidRPr="002E1C9E">
              <w:rPr>
                <w:rFonts w:eastAsia="Symbol" w:cs="Symbol"/>
                <w:b w:val="0"/>
                <w:sz w:val="12"/>
                <w:szCs w:val="12"/>
                <w:u w:val="none"/>
              </w:rPr>
              <w:br/>
            </w:r>
            <w:r w:rsidRPr="00D51628">
              <w:rPr>
                <w:rFonts w:eastAsia="Symbol" w:cs="Symbol"/>
                <w:b w:val="0"/>
                <w:sz w:val="12"/>
                <w:szCs w:val="12"/>
                <w:u w:val="none"/>
              </w:rPr>
              <w:t>пшеница</w:t>
            </w:r>
          </w:p>
          <w:p w:rsidR="00C20A19" w:rsidRPr="002E1C9E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including</w:t>
            </w:r>
            <w:r w:rsidRPr="002E1C9E">
              <w:rPr>
                <w:rFonts w:eastAsia="Symbol" w:cs="Symbol"/>
                <w:i/>
                <w:sz w:val="12"/>
                <w:szCs w:val="12"/>
              </w:rPr>
              <w:t xml:space="preserve"> </w:t>
            </w:r>
            <w:r w:rsidRPr="00152533">
              <w:rPr>
                <w:rFonts w:eastAsia="Symbol" w:cs="Symbol"/>
                <w:i/>
                <w:sz w:val="12"/>
                <w:szCs w:val="12"/>
                <w:lang w:val="en-US"/>
              </w:rPr>
              <w:t>wheat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152533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spacing w:val="-2"/>
                <w:sz w:val="12"/>
                <w:szCs w:val="12"/>
              </w:rPr>
              <w:t>Картофель</w:t>
            </w:r>
          </w:p>
          <w:p w:rsidR="00C20A19" w:rsidRPr="00152533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152533">
              <w:rPr>
                <w:rFonts w:eastAsia="Symbol" w:cs="Symbol"/>
                <w:i/>
                <w:sz w:val="12"/>
                <w:szCs w:val="12"/>
                <w:lang w:val="en-US"/>
              </w:rPr>
              <w:t>Potatoes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>Плоды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, 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ягоды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, </w:t>
            </w:r>
            <w:r w:rsidRPr="00D51628">
              <w:rPr>
                <w:rFonts w:eastAsia="Symbol" w:cs="Symbol"/>
                <w:sz w:val="12"/>
                <w:szCs w:val="12"/>
              </w:rPr>
              <w:t>цитрусовые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и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виноград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Fruits, berries, citrus fruits and grapes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>Овощи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 </w:t>
            </w:r>
            <w:r w:rsidRPr="002E1C9E">
              <w:rPr>
                <w:rFonts w:eastAsia="Symbol" w:cs="Symbol"/>
                <w:sz w:val="12"/>
                <w:szCs w:val="12"/>
                <w:lang w:val="en-US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и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бахч</w:t>
            </w:r>
            <w:proofErr w:type="gramStart"/>
            <w:r w:rsidRPr="00D51628">
              <w:rPr>
                <w:rFonts w:eastAsia="Symbol" w:cs="Symbol"/>
                <w:sz w:val="12"/>
                <w:szCs w:val="12"/>
              </w:rPr>
              <w:t>е</w:t>
            </w:r>
            <w:r w:rsidRPr="00652A67">
              <w:rPr>
                <w:rFonts w:eastAsia="Symbol" w:cs="Symbol"/>
                <w:sz w:val="12"/>
                <w:szCs w:val="12"/>
                <w:lang w:val="en-US"/>
              </w:rPr>
              <w:t>-</w:t>
            </w:r>
            <w:proofErr w:type="gramEnd"/>
            <w:r w:rsidRPr="00D51628">
              <w:rPr>
                <w:rFonts w:eastAsia="Symbol" w:cs="Symbol"/>
                <w:sz w:val="12"/>
                <w:szCs w:val="12"/>
                <w:lang w:val="en-US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вые</w:t>
            </w:r>
            <w:r w:rsidRPr="00D51628">
              <w:rPr>
                <w:rFonts w:eastAsia="Symbol" w:cs="Symbol"/>
                <w:sz w:val="12"/>
                <w:szCs w:val="12"/>
                <w:vertAlign w:val="superscript"/>
                <w:lang w:val="en-US"/>
              </w:rPr>
              <w:t>1)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 xml:space="preserve">Vegetables and </w:t>
            </w: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br/>
              <w:t>melons</w:t>
            </w:r>
            <w:r w:rsidRPr="00D51628">
              <w:rPr>
                <w:rFonts w:eastAsia="Symbol" w:cs="Symbol"/>
                <w:i/>
                <w:sz w:val="12"/>
                <w:szCs w:val="12"/>
                <w:vertAlign w:val="superscript"/>
                <w:lang w:val="en-US"/>
              </w:rPr>
              <w:t>1</w:t>
            </w:r>
            <w:r w:rsidRPr="00D51628">
              <w:rPr>
                <w:rFonts w:eastAsia="Symbol" w:cs="Symbol"/>
                <w:sz w:val="12"/>
                <w:szCs w:val="12"/>
                <w:vertAlign w:val="superscript"/>
                <w:lang w:val="en-US"/>
              </w:rPr>
              <w:t>)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 xml:space="preserve">Скот </w:t>
            </w:r>
            <w:r>
              <w:rPr>
                <w:rFonts w:eastAsia="Symbol" w:cs="Symbol"/>
                <w:sz w:val="12"/>
                <w:szCs w:val="12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и птица</w:t>
            </w:r>
            <w:r>
              <w:rPr>
                <w:rFonts w:eastAsia="Symbol" w:cs="Symbol"/>
                <w:sz w:val="12"/>
                <w:szCs w:val="12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 xml:space="preserve"> на убой </w:t>
            </w:r>
            <w:r>
              <w:rPr>
                <w:rFonts w:eastAsia="Symbol" w:cs="Symbol"/>
                <w:sz w:val="12"/>
                <w:szCs w:val="12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(в убойном весе)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Cattle and poultry for slaughter (slaughter weight)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>Молоко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Milk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>Яйца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, 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br/>
            </w:r>
            <w:proofErr w:type="gramStart"/>
            <w:r w:rsidRPr="00D51628">
              <w:rPr>
                <w:rFonts w:eastAsia="Symbol" w:cs="Symbol"/>
                <w:sz w:val="12"/>
                <w:szCs w:val="12"/>
              </w:rPr>
              <w:t>млрд</w:t>
            </w:r>
            <w:proofErr w:type="gramEnd"/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51628">
              <w:rPr>
                <w:rFonts w:eastAsia="Symbol" w:cs="Symbol"/>
                <w:sz w:val="12"/>
                <w:szCs w:val="12"/>
              </w:rPr>
              <w:t>шт</w:t>
            </w:r>
            <w:proofErr w:type="spellEnd"/>
            <w:r w:rsidRPr="00D51628">
              <w:rPr>
                <w:rFonts w:eastAsia="Symbol" w:cs="Symbol"/>
                <w:sz w:val="12"/>
                <w:szCs w:val="12"/>
                <w:lang w:val="en-US"/>
              </w:rPr>
              <w:t>.</w:t>
            </w:r>
            <w:r w:rsidRPr="00D51628">
              <w:rPr>
                <w:rFonts w:eastAsia="Symbol" w:cs="Symbol"/>
                <w:bCs/>
                <w:sz w:val="12"/>
                <w:szCs w:val="12"/>
                <w:vertAlign w:val="superscript"/>
                <w:lang w:val="en-US"/>
              </w:rPr>
              <w:t xml:space="preserve"> 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 xml:space="preserve">Eggs, </w:t>
            </w: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br/>
            </w:r>
            <w:proofErr w:type="spellStart"/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bln</w:t>
            </w:r>
            <w:proofErr w:type="spellEnd"/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 xml:space="preserve">. </w:t>
            </w:r>
            <w:proofErr w:type="gramStart"/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pcs</w:t>
            </w:r>
            <w:proofErr w:type="gramEnd"/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bCs/>
                <w:sz w:val="12"/>
                <w:szCs w:val="12"/>
              </w:rPr>
              <w:t>Масла</w:t>
            </w:r>
            <w:r w:rsidRPr="00D51628">
              <w:rPr>
                <w:rFonts w:eastAsia="Symbol" w:cs="Symbol"/>
                <w:bCs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растител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ь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ные</w:t>
            </w:r>
            <w:proofErr w:type="gramStart"/>
            <w:r w:rsidRPr="00D51628">
              <w:rPr>
                <w:rFonts w:eastAsia="Symbol" w:cs="Symbol"/>
                <w:bCs/>
                <w:sz w:val="12"/>
                <w:szCs w:val="12"/>
                <w:vertAlign w:val="superscript"/>
              </w:rPr>
              <w:t>2</w:t>
            </w:r>
            <w:proofErr w:type="gramEnd"/>
            <w:r w:rsidRPr="00D51628">
              <w:rPr>
                <w:rFonts w:eastAsia="Symbol" w:cs="Symbol"/>
                <w:bCs/>
                <w:sz w:val="12"/>
                <w:szCs w:val="12"/>
                <w:vertAlign w:val="superscript"/>
              </w:rPr>
              <w:t>)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>Vegetable oils</w:t>
            </w:r>
            <w:r w:rsidRPr="00D51628">
              <w:rPr>
                <w:rFonts w:eastAsia="Symbol" w:cs="Symbol"/>
                <w:bCs/>
                <w:i/>
                <w:sz w:val="12"/>
                <w:szCs w:val="12"/>
                <w:vertAlign w:val="superscript"/>
              </w:rPr>
              <w:t>2</w:t>
            </w:r>
            <w:r w:rsidRPr="00D51628">
              <w:rPr>
                <w:rFonts w:eastAsia="Symbol" w:cs="Symbol"/>
                <w:bCs/>
                <w:i/>
                <w:sz w:val="12"/>
                <w:szCs w:val="12"/>
                <w:vertAlign w:val="superscript"/>
                <w:lang w:val="en-US"/>
              </w:rPr>
              <w:t>)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proofErr w:type="gramStart"/>
            <w:r w:rsidRPr="00D51628">
              <w:rPr>
                <w:rFonts w:eastAsia="Symbol" w:cs="Symbol"/>
                <w:bCs/>
                <w:sz w:val="12"/>
                <w:szCs w:val="12"/>
              </w:rPr>
              <w:t>Маргарин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о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вая проду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к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ция</w:t>
            </w:r>
            <w:r w:rsidRPr="00D51628">
              <w:rPr>
                <w:rFonts w:eastAsia="Symbol" w:cs="Symbol"/>
                <w:bCs/>
                <w:sz w:val="12"/>
                <w:szCs w:val="12"/>
                <w:vertAlign w:val="superscript"/>
              </w:rPr>
              <w:t>3)</w:t>
            </w:r>
            <w:proofErr w:type="gramEnd"/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bCs/>
                <w:i/>
                <w:sz w:val="12"/>
                <w:szCs w:val="12"/>
                <w:lang w:val="en-US"/>
              </w:rPr>
              <w:t>Margarine</w:t>
            </w:r>
            <w:r w:rsidRPr="00D51628">
              <w:rPr>
                <w:rFonts w:eastAsia="Symbol" w:cs="Symbol"/>
                <w:bCs/>
                <w:i/>
                <w:sz w:val="12"/>
                <w:szCs w:val="12"/>
              </w:rPr>
              <w:t xml:space="preserve"> </w:t>
            </w:r>
            <w:r w:rsidRPr="00D51628">
              <w:rPr>
                <w:rFonts w:eastAsia="Symbol" w:cs="Symbol"/>
                <w:bCs/>
                <w:i/>
                <w:sz w:val="12"/>
                <w:szCs w:val="12"/>
                <w:lang w:val="en-US"/>
              </w:rPr>
              <w:t>products</w:t>
            </w:r>
            <w:r w:rsidRPr="00D51628">
              <w:rPr>
                <w:rFonts w:eastAsia="Symbol" w:cs="Symbol"/>
                <w:bCs/>
                <w:i/>
                <w:sz w:val="12"/>
                <w:szCs w:val="12"/>
                <w:vertAlign w:val="superscript"/>
              </w:rPr>
              <w:t>3)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bCs/>
                <w:sz w:val="12"/>
                <w:szCs w:val="12"/>
              </w:rPr>
              <w:t>Масло живо</w:t>
            </w:r>
            <w:proofErr w:type="gramStart"/>
            <w:r w:rsidRPr="00D51628">
              <w:rPr>
                <w:rFonts w:eastAsia="Symbol" w:cs="Symbol"/>
                <w:bCs/>
                <w:sz w:val="12"/>
                <w:szCs w:val="12"/>
              </w:rPr>
              <w:t>т-</w:t>
            </w:r>
            <w:proofErr w:type="gramEnd"/>
            <w:r w:rsidRPr="00D51628">
              <w:rPr>
                <w:rFonts w:eastAsia="Symbol" w:cs="Symbol"/>
                <w:bCs/>
                <w:sz w:val="12"/>
                <w:szCs w:val="12"/>
              </w:rPr>
              <w:br/>
              <w:t>ное</w:t>
            </w:r>
            <w:r w:rsidRPr="00D51628">
              <w:rPr>
                <w:rFonts w:eastAsia="Symbol" w:cs="Symbol"/>
                <w:bCs/>
                <w:sz w:val="12"/>
                <w:szCs w:val="12"/>
                <w:vertAlign w:val="superscript"/>
              </w:rPr>
              <w:t>3);4)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i/>
                <w:sz w:val="12"/>
                <w:szCs w:val="12"/>
              </w:rPr>
            </w:pPr>
            <w:r w:rsidRPr="00D51628">
              <w:rPr>
                <w:rFonts w:eastAsia="Symbol" w:cs="Symbol"/>
                <w:bCs/>
                <w:i/>
                <w:sz w:val="12"/>
                <w:szCs w:val="12"/>
                <w:lang w:val="en-US"/>
              </w:rPr>
              <w:t>Butter</w:t>
            </w:r>
            <w:r w:rsidRPr="00D51628">
              <w:rPr>
                <w:rFonts w:eastAsia="Symbol" w:cs="Symbol"/>
                <w:bCs/>
                <w:i/>
                <w:sz w:val="12"/>
                <w:szCs w:val="12"/>
                <w:vertAlign w:val="superscript"/>
              </w:rPr>
              <w:t>3);4)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 xml:space="preserve">Соль </w:t>
            </w:r>
            <w:r w:rsidRPr="00D51628">
              <w:rPr>
                <w:rFonts w:eastAsia="Symbol" w:cs="Symbol"/>
                <w:sz w:val="12"/>
                <w:szCs w:val="12"/>
              </w:rPr>
              <w:br/>
              <w:t>(добыча)</w:t>
            </w:r>
            <w:r w:rsidRPr="00D51628">
              <w:rPr>
                <w:rFonts w:eastAsia="Symbol" w:cs="Symbol"/>
                <w:sz w:val="12"/>
                <w:szCs w:val="12"/>
                <w:vertAlign w:val="superscript"/>
              </w:rPr>
              <w:t>3)</w:t>
            </w:r>
            <w:r w:rsidRPr="00D51628">
              <w:rPr>
                <w:rFonts w:eastAsia="Symbol" w:cs="Symbol"/>
                <w:sz w:val="12"/>
                <w:szCs w:val="12"/>
                <w:vertAlign w:val="superscript"/>
              </w:rPr>
              <w:br/>
            </w: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Salt</w:t>
            </w:r>
            <w:r w:rsidRPr="00D51628">
              <w:rPr>
                <w:rFonts w:eastAsia="Symbol" w:cs="Symbol"/>
                <w:i/>
                <w:sz w:val="12"/>
                <w:szCs w:val="12"/>
              </w:rPr>
              <w:t xml:space="preserve"> (</w:t>
            </w: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mined</w:t>
            </w:r>
            <w:r w:rsidRPr="00D51628">
              <w:rPr>
                <w:rFonts w:eastAsia="Symbol" w:cs="Symbol"/>
                <w:i/>
                <w:sz w:val="12"/>
                <w:szCs w:val="12"/>
              </w:rPr>
              <w:t>)</w:t>
            </w:r>
            <w:r w:rsidRPr="00D51628">
              <w:rPr>
                <w:rFonts w:eastAsia="Symbol" w:cs="Symbol"/>
                <w:i/>
                <w:sz w:val="12"/>
                <w:szCs w:val="12"/>
                <w:vertAlign w:val="superscript"/>
              </w:rPr>
              <w:t>3)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tcBorders>
              <w:top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40"/>
              <w:rPr>
                <w:lang w:val="en-US"/>
              </w:rPr>
            </w:pPr>
            <w:proofErr w:type="gramStart"/>
            <w:r w:rsidRPr="00D51628">
              <w:rPr>
                <w:rFonts w:eastAsia="Symbol" w:cs="Symbol"/>
                <w:b/>
              </w:rPr>
              <w:t>Россия</w:t>
            </w:r>
            <w:r w:rsidRPr="00D51628">
              <w:rPr>
                <w:rFonts w:eastAsia="Symbol" w:cs="Symbol"/>
                <w:b/>
                <w:bCs/>
                <w:vertAlign w:val="superscript"/>
              </w:rPr>
              <w:t>5</w:t>
            </w:r>
            <w:r w:rsidRPr="00D51628">
              <w:rPr>
                <w:rFonts w:eastAsia="Symbol" w:cs="Symbol"/>
                <w:b/>
                <w:bCs/>
                <w:vertAlign w:val="superscript"/>
                <w:lang w:val="en-US"/>
              </w:rPr>
              <w:t>);</w:t>
            </w:r>
            <w:r w:rsidRPr="00D51628">
              <w:rPr>
                <w:rFonts w:eastAsia="Symbol" w:cs="Symbol"/>
                <w:b/>
                <w:bCs/>
                <w:vertAlign w:val="superscript"/>
              </w:rPr>
              <w:t>6</w:t>
            </w:r>
            <w:r w:rsidRPr="00D51628">
              <w:rPr>
                <w:rFonts w:eastAsia="Symbol" w:cs="Symbol"/>
                <w:b/>
                <w:bCs/>
                <w:vertAlign w:val="superscript"/>
                <w:lang w:val="en-US"/>
              </w:rPr>
              <w:t>)</w:t>
            </w:r>
            <w:proofErr w:type="gramEnd"/>
          </w:p>
          <w:p w:rsidR="00C20A19" w:rsidRPr="00D51628" w:rsidRDefault="00C20A19" w:rsidP="00C54F65">
            <w:pPr>
              <w:spacing w:before="40"/>
              <w:rPr>
                <w:lang w:val="en-US"/>
              </w:rPr>
            </w:pPr>
            <w:r w:rsidRPr="00D51628">
              <w:rPr>
                <w:rFonts w:eastAsia="Symbol" w:cs="Symbol"/>
                <w:b/>
                <w:i/>
                <w:lang w:val="en-US"/>
              </w:rPr>
              <w:t>Russia</w:t>
            </w:r>
            <w:r w:rsidRPr="00D51628">
              <w:rPr>
                <w:rFonts w:eastAsia="Symbol" w:cs="Symbol"/>
                <w:b/>
                <w:bCs/>
                <w:i/>
                <w:vertAlign w:val="superscript"/>
                <w:lang w:val="en-US"/>
              </w:rPr>
              <w:t xml:space="preserve"> </w:t>
            </w:r>
            <w:r w:rsidRPr="00D51628">
              <w:rPr>
                <w:rFonts w:eastAsia="Symbol" w:cs="Symbol"/>
                <w:b/>
                <w:bCs/>
                <w:i/>
                <w:vertAlign w:val="superscript"/>
              </w:rPr>
              <w:t>5</w:t>
            </w:r>
            <w:r w:rsidRPr="00D51628">
              <w:rPr>
                <w:rFonts w:eastAsia="Symbol" w:cs="Symbol"/>
                <w:b/>
                <w:bCs/>
                <w:i/>
                <w:vertAlign w:val="superscript"/>
                <w:lang w:val="en-US"/>
              </w:rPr>
              <w:t>);</w:t>
            </w:r>
            <w:r w:rsidRPr="00D51628">
              <w:rPr>
                <w:rFonts w:eastAsia="Symbol" w:cs="Symbol"/>
                <w:b/>
                <w:bCs/>
                <w:i/>
                <w:vertAlign w:val="superscript"/>
              </w:rPr>
              <w:t>6</w:t>
            </w:r>
            <w:r w:rsidRPr="00D51628">
              <w:rPr>
                <w:rFonts w:eastAsia="Symbol" w:cs="Symbol"/>
                <w:b/>
                <w:bCs/>
                <w:i/>
                <w:vertAlign w:val="superscript"/>
                <w:lang w:val="en-US"/>
              </w:rPr>
              <w:t>)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pacing w:before="40"/>
              <w:ind w:left="113" w:right="113"/>
              <w:jc w:val="right"/>
            </w:pPr>
            <w:r w:rsidRPr="00D51628">
              <w:t>113255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pacing w:before="40"/>
              <w:ind w:left="113" w:right="113"/>
              <w:jc w:val="right"/>
            </w:pPr>
            <w:r w:rsidRPr="00D51628">
              <w:t>72136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pacing w:before="40"/>
              <w:ind w:left="113" w:right="113"/>
              <w:jc w:val="right"/>
            </w:pPr>
            <w:r w:rsidRPr="00D51628">
              <w:t>22395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pacing w:before="40"/>
              <w:ind w:left="113" w:right="113"/>
              <w:jc w:val="right"/>
            </w:pPr>
            <w:r w:rsidRPr="00D51628">
              <w:t>3965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pacing w:before="40"/>
              <w:ind w:left="113" w:right="113"/>
              <w:jc w:val="right"/>
            </w:pPr>
            <w:r w:rsidRPr="00D51628">
              <w:t>15681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7F501E" w:rsidRDefault="00C20A19" w:rsidP="00C54F65">
            <w:pPr>
              <w:spacing w:before="40"/>
              <w:ind w:left="113"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10629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7F501E" w:rsidRDefault="00C20A19" w:rsidP="00C54F65">
            <w:pPr>
              <w:spacing w:before="40"/>
              <w:ind w:left="113"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30611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7F501E" w:rsidRDefault="00C20A19" w:rsidP="00C54F65">
            <w:pPr>
              <w:spacing w:before="40"/>
              <w:ind w:left="113" w:right="113"/>
              <w:jc w:val="right"/>
              <w:rPr>
                <w:lang w:val="en-US"/>
              </w:rPr>
            </w:pPr>
            <w:r>
              <w:rPr>
                <w:lang w:val="en-US"/>
              </w:rPr>
              <w:t>44</w:t>
            </w:r>
            <w:r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pacing w:before="40"/>
              <w:ind w:right="113"/>
              <w:jc w:val="right"/>
            </w:pPr>
            <w:r w:rsidRPr="00D51628">
              <w:t>5940</w:t>
            </w:r>
            <w:r w:rsidRPr="00D51628">
              <w:rPr>
                <w:vertAlign w:val="superscript"/>
              </w:rPr>
              <w:t>7)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pacing w:before="40"/>
              <w:ind w:right="113"/>
              <w:jc w:val="right"/>
            </w:pPr>
            <w:r w:rsidRPr="00D51628">
              <w:t>487</w:t>
            </w:r>
            <w:r w:rsidRPr="00D51628">
              <w:rPr>
                <w:vertAlign w:val="superscript"/>
              </w:rPr>
              <w:t>8)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pacing w:before="40"/>
              <w:ind w:right="113"/>
              <w:jc w:val="right"/>
              <w:rPr>
                <w:vertAlign w:val="superscript"/>
              </w:rPr>
            </w:pPr>
            <w:r w:rsidRPr="00D51628">
              <w:t>267</w:t>
            </w:r>
            <w:r w:rsidRPr="00D51628">
              <w:rPr>
                <w:vertAlign w:val="superscript"/>
              </w:rPr>
              <w:t>9)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pacing w:before="40"/>
              <w:ind w:right="113"/>
              <w:jc w:val="right"/>
            </w:pPr>
            <w:r w:rsidRPr="00D51628">
              <w:t>688</w:t>
            </w:r>
            <w:r w:rsidRPr="00D51628">
              <w:rPr>
                <w:vertAlign w:val="superscript"/>
              </w:rPr>
              <w:t>10)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rPr>
                <w:vertAlign w:val="superscript"/>
                <w:lang w:val="en-US"/>
              </w:rPr>
            </w:pPr>
            <w:r w:rsidRPr="00D51628">
              <w:rPr>
                <w:rFonts w:eastAsia="Symbol" w:cs="Symbol"/>
                <w:b/>
              </w:rPr>
              <w:t>Страны</w:t>
            </w:r>
            <w:r w:rsidRPr="00D51628">
              <w:rPr>
                <w:rFonts w:eastAsia="Symbol" w:cs="Symbol"/>
                <w:b/>
                <w:lang w:val="en-US"/>
              </w:rPr>
              <w:t xml:space="preserve"> </w:t>
            </w:r>
            <w:r w:rsidRPr="00D51628">
              <w:rPr>
                <w:rFonts w:eastAsia="Symbol" w:cs="Symbol"/>
                <w:b/>
              </w:rPr>
              <w:t>СНГ</w:t>
            </w:r>
            <w:proofErr w:type="gramStart"/>
            <w:r w:rsidRPr="00D51628">
              <w:rPr>
                <w:rFonts w:eastAsia="Symbol" w:cs="Symbol"/>
                <w:b/>
                <w:vertAlign w:val="superscript"/>
              </w:rPr>
              <w:t>6</w:t>
            </w:r>
            <w:proofErr w:type="gramEnd"/>
            <w:r w:rsidRPr="00D51628">
              <w:rPr>
                <w:rFonts w:eastAsia="Symbol" w:cs="Symbol"/>
                <w:b/>
                <w:vertAlign w:val="superscript"/>
                <w:lang w:val="en-US"/>
              </w:rPr>
              <w:t>)</w:t>
            </w:r>
          </w:p>
          <w:p w:rsidR="00C20A19" w:rsidRPr="00D51628" w:rsidRDefault="00C20A19" w:rsidP="00C54F65">
            <w:pPr>
              <w:spacing w:before="40"/>
              <w:rPr>
                <w:vertAlign w:val="superscript"/>
                <w:lang w:val="en-US"/>
              </w:rPr>
            </w:pPr>
            <w:r w:rsidRPr="00D51628">
              <w:rPr>
                <w:rFonts w:eastAsia="Symbol" w:cs="Symbol"/>
                <w:b/>
                <w:i/>
                <w:lang w:val="en-US"/>
              </w:rPr>
              <w:t>CIS countrie</w:t>
            </w:r>
            <w:r>
              <w:rPr>
                <w:rFonts w:eastAsia="Symbol" w:cs="Symbol"/>
                <w:b/>
                <w:i/>
                <w:lang w:val="en-US"/>
              </w:rPr>
              <w:t>s</w:t>
            </w:r>
            <w:r w:rsidRPr="00D51628">
              <w:rPr>
                <w:rFonts w:eastAsia="Symbol" w:cs="Symbol"/>
                <w:b/>
                <w:i/>
              </w:rPr>
              <w:t xml:space="preserve"> </w:t>
            </w:r>
            <w:r w:rsidRPr="00D51628">
              <w:rPr>
                <w:rFonts w:eastAsia="Symbol" w:cs="Symbol"/>
                <w:b/>
                <w:i/>
                <w:vertAlign w:val="superscript"/>
              </w:rPr>
              <w:t>6</w:t>
            </w:r>
            <w:r w:rsidRPr="00D51628">
              <w:rPr>
                <w:rFonts w:eastAsia="Symbol" w:cs="Symbol"/>
                <w:b/>
                <w:i/>
                <w:vertAlign w:val="superscript"/>
                <w:lang w:val="en-US"/>
              </w:rPr>
              <w:t>)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  <w:lang w:val="en-US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  <w:lang w:val="en-US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  <w:lang w:val="en-US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  <w:lang w:val="en-US"/>
              </w:rPr>
            </w:pP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  <w:lang w:val="en-US"/>
              </w:rPr>
            </w:pP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  <w:lang w:val="en-US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  <w:lang w:val="en-US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  <w:lang w:val="en-US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  <w:i/>
                <w:lang w:val="en-US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  <w:lang w:val="en-US"/>
              </w:rPr>
            </w:pP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  <w:lang w:val="en-US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  <w:lang w:val="en-US"/>
              </w:rPr>
            </w:pP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  <w:rPr>
                <w:lang w:val="en-US"/>
              </w:rPr>
            </w:pPr>
            <w:r w:rsidRPr="00D51628">
              <w:rPr>
                <w:rFonts w:eastAsia="Symbol" w:cs="Symbol"/>
              </w:rPr>
              <w:t>Азербайджан</w:t>
            </w:r>
          </w:p>
          <w:p w:rsidR="00C20A19" w:rsidRPr="00D51628" w:rsidRDefault="00C20A19" w:rsidP="00C54F65">
            <w:pPr>
              <w:spacing w:before="40"/>
              <w:ind w:left="113"/>
              <w:rPr>
                <w:lang w:val="en-US"/>
              </w:rPr>
            </w:pPr>
            <w:r w:rsidRPr="00D51628">
              <w:rPr>
                <w:rFonts w:eastAsia="Symbol" w:cs="Symbol"/>
                <w:i/>
                <w:lang w:val="en-US"/>
              </w:rPr>
              <w:t>Azerbaijan</w:t>
            </w:r>
            <w:r w:rsidRPr="00D51628">
              <w:rPr>
                <w:rFonts w:eastAsia="Symbol" w:cs="Symbol"/>
                <w:bCs/>
                <w:i/>
                <w:vertAlign w:val="superscript"/>
                <w:lang w:val="en-US"/>
              </w:rPr>
              <w:t xml:space="preserve"> 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3230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1992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899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1178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1924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326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2080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1,7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71,1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23,6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66,7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  <w:rPr>
                <w:lang w:val="en-US"/>
              </w:rPr>
            </w:pPr>
            <w:r w:rsidRPr="00D51628">
              <w:rPr>
                <w:rFonts w:eastAsia="Symbol" w:cs="Symbol"/>
              </w:rPr>
              <w:t>Армения</w:t>
            </w:r>
            <w:r w:rsidRPr="00D51628">
              <w:rPr>
                <w:rFonts w:eastAsia="Symbol" w:cs="Symbol"/>
                <w:bCs/>
                <w:vertAlign w:val="superscript"/>
                <w:lang w:val="en-US"/>
              </w:rPr>
              <w:t xml:space="preserve"> </w:t>
            </w:r>
          </w:p>
          <w:p w:rsidR="00C20A19" w:rsidRPr="00D51628" w:rsidRDefault="00C20A19" w:rsidP="00C54F65">
            <w:pPr>
              <w:spacing w:before="40"/>
              <w:ind w:left="113"/>
              <w:rPr>
                <w:lang w:val="en-US"/>
              </w:rPr>
            </w:pPr>
            <w:r w:rsidRPr="00D51628">
              <w:rPr>
                <w:rFonts w:eastAsia="Symbol" w:cs="Symbol"/>
                <w:i/>
                <w:lang w:val="en-US"/>
              </w:rPr>
              <w:t>Armenia</w:t>
            </w:r>
            <w:r w:rsidRPr="00D51628">
              <w:rPr>
                <w:rFonts w:eastAsia="Symbol" w:cs="Symbol"/>
                <w:bCs/>
                <w:i/>
                <w:vertAlign w:val="superscript"/>
                <w:lang w:val="en-US"/>
              </w:rPr>
              <w:t xml:space="preserve">  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338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188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415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523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755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108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698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0,7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0,6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0,7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22,6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Беларусь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Belarus</w:t>
            </w:r>
            <w:proofErr w:type="spellEnd"/>
            <w:r w:rsidRPr="00D51628">
              <w:rPr>
                <w:rFonts w:eastAsia="Symbol" w:cs="Symbol"/>
                <w:bCs/>
                <w:i/>
                <w:vertAlign w:val="superscript"/>
              </w:rPr>
              <w:t xml:space="preserve"> 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6151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1815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5865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954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1746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1226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7345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3,4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375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120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2904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Казахстан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Kazakhstan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22777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13947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3807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389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6224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1059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5686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5,6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375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17,3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886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Киргизия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Kyrgyzstan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1889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616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1447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260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1344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221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1590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0,5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11,4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4,4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4,7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Республика Молдова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Republic</w:t>
            </w:r>
            <w:proofErr w:type="spellEnd"/>
            <w:r w:rsidRPr="00D51628">
              <w:rPr>
                <w:rFonts w:eastAsia="Symbol" w:cs="Symbol"/>
                <w:i/>
              </w:rPr>
              <w:t xml:space="preserve"> </w:t>
            </w:r>
            <w:proofErr w:type="spellStart"/>
            <w:r w:rsidRPr="00D51628">
              <w:rPr>
                <w:rFonts w:eastAsia="Symbol" w:cs="Symbol"/>
                <w:i/>
              </w:rPr>
              <w:t>of</w:t>
            </w:r>
            <w:proofErr w:type="spellEnd"/>
            <w:r w:rsidRPr="00D51628">
              <w:rPr>
                <w:rFonts w:eastAsia="Symbol" w:cs="Symbol"/>
                <w:i/>
              </w:rPr>
              <w:t xml:space="preserve"> </w:t>
            </w:r>
            <w:proofErr w:type="spellStart"/>
            <w:r w:rsidRPr="00D51628">
              <w:rPr>
                <w:rFonts w:eastAsia="Symbol" w:cs="Symbol"/>
                <w:i/>
              </w:rPr>
              <w:t>Moldova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3467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1163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175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1624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329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122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412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0,7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106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3,9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-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Таджикистан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Tajikistan</w:t>
            </w:r>
            <w:proofErr w:type="spellEnd"/>
            <w:r w:rsidRPr="00D51628">
              <w:rPr>
                <w:rFonts w:eastAsia="Symbol" w:cs="Symbol"/>
                <w:bCs/>
                <w:i/>
                <w:vertAlign w:val="superscript"/>
              </w:rPr>
              <w:t xml:space="preserve"> 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1277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765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965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686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2761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131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983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0,5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16,1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0,2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39,0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Узбекистан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Uzbekistan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6536</w:t>
            </w:r>
            <w:r w:rsidRPr="00D51628">
              <w:rPr>
                <w:rFonts w:eastAsia="Symbol" w:cs="Symbol"/>
                <w:vertAlign w:val="superscript"/>
                <w:lang w:val="en-US"/>
              </w:rPr>
              <w:t>11)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5411</w:t>
            </w:r>
            <w:r w:rsidRPr="00D51628">
              <w:rPr>
                <w:vertAlign w:val="superscript"/>
              </w:rPr>
              <w:t>1</w:t>
            </w:r>
            <w:r w:rsidRPr="00D51628">
              <w:rPr>
                <w:vertAlign w:val="superscript"/>
                <w:lang w:val="en-US"/>
              </w:rPr>
              <w:t>1</w:t>
            </w:r>
            <w:r w:rsidRPr="00D51628">
              <w:rPr>
                <w:vertAlign w:val="superscript"/>
              </w:rPr>
              <w:t>)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2912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4296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11597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>
              <w:t>1</w:t>
            </w:r>
            <w:r w:rsidRPr="00D51628">
              <w:t>551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10466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7,5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210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12,0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Украина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Ukraine</w:t>
            </w:r>
            <w:proofErr w:type="spellEnd"/>
            <w:r w:rsidRPr="00D51628">
              <w:rPr>
                <w:rFonts w:eastAsia="Symbol" w:cs="Symbol"/>
                <w:bCs/>
                <w:i/>
                <w:vertAlign w:val="superscript"/>
              </w:rPr>
              <w:t xml:space="preserve"> 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70057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24606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22504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3039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9940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2355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10064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16,1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5100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127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</w:pPr>
            <w:r w:rsidRPr="00D51628">
              <w:rPr>
                <w:rFonts w:eastAsia="Symbol" w:cs="Symbol"/>
                <w:b/>
                <w:bCs/>
              </w:rPr>
              <w:t>Страны БРИКС</w:t>
            </w:r>
          </w:p>
          <w:p w:rsidR="00C20A19" w:rsidRPr="00D51628" w:rsidRDefault="00C20A19" w:rsidP="00C54F65">
            <w:pPr>
              <w:spacing w:before="40"/>
            </w:pPr>
            <w:r w:rsidRPr="00D51628">
              <w:rPr>
                <w:b/>
                <w:bCs/>
                <w:i/>
                <w:lang w:val="en-US"/>
              </w:rPr>
              <w:t>BRICS countries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</w:rPr>
            </w:pP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</w:rPr>
            </w:pP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  <w:b/>
                <w:bCs/>
                <w:i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</w:rPr>
            </w:pP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 w:cs="Symbol"/>
              </w:rPr>
            </w:pP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Бразилия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Brazil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120830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4324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3657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40059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9051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27717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33742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50,9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8177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 xml:space="preserve">Индия / </w:t>
            </w:r>
            <w:proofErr w:type="spellStart"/>
            <w:r w:rsidRPr="00D51628">
              <w:rPr>
                <w:rFonts w:eastAsia="Symbol" w:cs="Symbol"/>
                <w:i/>
              </w:rPr>
              <w:t>India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336851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98510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48605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93080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127144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7297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176272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88,1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8561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 xml:space="preserve">Китай / </w:t>
            </w:r>
            <w:proofErr w:type="spellStart"/>
            <w:r w:rsidRPr="00D51628">
              <w:rPr>
                <w:rFonts w:eastAsia="Symbol" w:cs="Symbol"/>
                <w:i/>
              </w:rPr>
              <w:t>China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624873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134341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99206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268942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556679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88156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34869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536,8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21667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66201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 xml:space="preserve">Южно-Африканская Республика </w:t>
            </w:r>
          </w:p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  <w:i/>
                <w:lang w:val="en-US"/>
              </w:rPr>
              <w:t>South</w:t>
            </w:r>
            <w:r w:rsidRPr="00D51628">
              <w:rPr>
                <w:rFonts w:eastAsia="Symbol" w:cs="Symbol"/>
                <w:i/>
              </w:rPr>
              <w:t xml:space="preserve"> </w:t>
            </w:r>
            <w:r w:rsidRPr="00D51628">
              <w:rPr>
                <w:rFonts w:eastAsia="Symbol" w:cs="Symbol"/>
                <w:i/>
                <w:lang w:val="en-US"/>
              </w:rPr>
              <w:t>Africa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18991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1535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2451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6895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2789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3083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3200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10,0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461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</w:pPr>
            <w:r w:rsidRPr="00D51628">
              <w:rPr>
                <w:rFonts w:eastAsia="Symbol" w:cs="Symbol"/>
                <w:b/>
                <w:bCs/>
              </w:rPr>
              <w:t>Страны ЕС</w:t>
            </w:r>
          </w:p>
          <w:p w:rsidR="00C20A19" w:rsidRPr="00D51628" w:rsidRDefault="00C20A19" w:rsidP="00C54F65">
            <w:pPr>
              <w:spacing w:before="40"/>
            </w:pPr>
            <w:r w:rsidRPr="00D51628">
              <w:rPr>
                <w:rFonts w:eastAsia="Symbol" w:cs="Symbol"/>
                <w:b/>
                <w:i/>
              </w:rPr>
              <w:t xml:space="preserve">EU </w:t>
            </w:r>
            <w:proofErr w:type="spellStart"/>
            <w:r w:rsidRPr="00D51628">
              <w:rPr>
                <w:rFonts w:eastAsia="Symbol" w:cs="Symbol"/>
                <w:b/>
                <w:i/>
              </w:rPr>
              <w:t>countries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/>
              </w:rPr>
            </w:pP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/>
              </w:rPr>
            </w:pP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/>
              </w:rPr>
            </w:pP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  <w:rPr>
                <w:rFonts w:eastAsia="Symbol"/>
              </w:rPr>
            </w:pP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Австрия</w:t>
            </w:r>
            <w:r w:rsidRPr="00D51628">
              <w:rPr>
                <w:rFonts w:eastAsia="Symbol" w:cs="Symbol"/>
                <w:b/>
                <w:bCs/>
                <w:vertAlign w:val="superscript"/>
              </w:rPr>
              <w:t xml:space="preserve"> 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Austria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4925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1438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653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607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599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890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3748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2,0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204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Болгария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Bulgaria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9681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6133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228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545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472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216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1091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1,3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219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11,5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1,0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Венгрия</w:t>
            </w:r>
            <w:r w:rsidRPr="00D51628">
              <w:rPr>
                <w:rFonts w:eastAsia="Symbol" w:cs="Symbol"/>
                <w:vertAlign w:val="superscript"/>
              </w:rPr>
              <w:t xml:space="preserve"> 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Hungary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14080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5237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403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1338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1258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1006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1924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2,4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511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10,1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20,0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Германия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Germany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46113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24482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11720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1967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4026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8233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32695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12,1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4110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349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528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15046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Италия</w:t>
            </w:r>
            <w:r w:rsidRPr="00D51628">
              <w:rPr>
                <w:rFonts w:eastAsia="Symbol" w:cs="Symbol"/>
                <w:vertAlign w:val="superscript"/>
              </w:rPr>
              <w:t xml:space="preserve"> </w:t>
            </w:r>
            <w:r w:rsidRPr="00D51628">
              <w:rPr>
                <w:rFonts w:eastAsia="Symbol" w:cs="Symbol"/>
              </w:rPr>
              <w:t>/</w:t>
            </w:r>
            <w:proofErr w:type="spellStart"/>
            <w:r w:rsidRPr="00D51628">
              <w:rPr>
                <w:rFonts w:eastAsia="Symbol" w:cs="Symbol"/>
                <w:i/>
              </w:rPr>
              <w:t>Italy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16449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6966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1347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16617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12496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3658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16449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13,2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1147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127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>
              <w:t>2798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Польша</w:t>
            </w:r>
            <w:r w:rsidRPr="00D51628">
              <w:rPr>
                <w:rFonts w:eastAsia="Symbol" w:cs="Symbol"/>
                <w:vertAlign w:val="superscript"/>
              </w:rPr>
              <w:t xml:space="preserve"> 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Poland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32549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11666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9172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3254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6014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4986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13702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10,7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1040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193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4373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Румыния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Romania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24738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10035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3117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2632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3209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1031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4325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6,3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453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66,3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11,0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3D28C3" w:rsidRDefault="00C20A19" w:rsidP="00C54F65">
            <w:pPr>
              <w:spacing w:before="40"/>
              <w:ind w:left="113"/>
              <w:rPr>
                <w:spacing w:val="-6"/>
              </w:rPr>
            </w:pPr>
            <w:r w:rsidRPr="00D51628">
              <w:rPr>
                <w:rFonts w:eastAsia="Symbol" w:cs="Symbol"/>
              </w:rPr>
              <w:t xml:space="preserve">Соединенное </w:t>
            </w:r>
            <w:r w:rsidRPr="00D51628">
              <w:rPr>
                <w:rFonts w:eastAsia="Symbol" w:cs="Symbol"/>
              </w:rPr>
              <w:br/>
              <w:t xml:space="preserve">Королевство </w:t>
            </w:r>
            <w:r w:rsidRPr="00D51628">
              <w:rPr>
                <w:rFonts w:eastAsia="Symbol" w:cs="Symbol"/>
              </w:rPr>
              <w:br/>
            </w:r>
            <w:r w:rsidRPr="003D28C3">
              <w:rPr>
                <w:rFonts w:eastAsia="Symbol" w:cs="Symbol"/>
                <w:spacing w:val="-6"/>
              </w:rPr>
              <w:t>(Великобритания)</w:t>
            </w:r>
            <w:r w:rsidRPr="003D28C3">
              <w:rPr>
                <w:rFonts w:eastAsia="Symbol" w:cs="Symbol"/>
                <w:spacing w:val="-6"/>
                <w:vertAlign w:val="superscript"/>
              </w:rPr>
              <w:t xml:space="preserve"> 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United</w:t>
            </w:r>
            <w:proofErr w:type="spellEnd"/>
            <w:r w:rsidRPr="00D51628">
              <w:rPr>
                <w:rFonts w:eastAsia="Symbol" w:cs="Symbol"/>
                <w:i/>
              </w:rPr>
              <w:t xml:space="preserve"> </w:t>
            </w:r>
            <w:proofErr w:type="spellStart"/>
            <w:r w:rsidRPr="00D51628">
              <w:rPr>
                <w:rFonts w:eastAsia="Symbol" w:cs="Symbol"/>
                <w:i/>
              </w:rPr>
              <w:t>Kingdom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23743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14837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6218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660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2736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3920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15256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12,9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930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221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 w:cs="Symbol"/>
              </w:rPr>
              <w:t>Франция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 w:cs="Symbol"/>
                <w:i/>
              </w:rPr>
              <w:t>France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65317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36925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7342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8930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4859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5544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33000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15,9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2729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53,3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426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113"/>
              <w:jc w:val="right"/>
            </w:pPr>
            <w:r w:rsidRPr="00D51628">
              <w:t>…</w:t>
            </w:r>
          </w:p>
        </w:tc>
      </w:tr>
    </w:tbl>
    <w:p w:rsidR="00C20A19" w:rsidRPr="00D51628" w:rsidRDefault="00C20A19" w:rsidP="00C20A19">
      <w:pPr>
        <w:pStyle w:val="18"/>
        <w:pageBreakBefore/>
        <w:spacing w:before="0" w:after="60"/>
        <w:jc w:val="right"/>
      </w:pPr>
      <w:proofErr w:type="spellStart"/>
      <w:proofErr w:type="gramStart"/>
      <w:r w:rsidRPr="00D51628">
        <w:rPr>
          <w:rFonts w:ascii="Arial" w:eastAsia="Symbol" w:hAnsi="Arial" w:cs="Arial"/>
          <w:sz w:val="14"/>
          <w:szCs w:val="14"/>
          <w:lang w:val="en-US"/>
        </w:rPr>
        <w:lastRenderedPageBreak/>
        <w:t>Продолжение</w:t>
      </w:r>
      <w:proofErr w:type="spellEnd"/>
      <w:r w:rsidRPr="00D51628">
        <w:rPr>
          <w:rFonts w:ascii="Arial" w:eastAsia="Symbol" w:hAnsi="Arial" w:cs="Arial"/>
          <w:sz w:val="14"/>
          <w:szCs w:val="14"/>
          <w:lang w:val="en-US"/>
        </w:rPr>
        <w:t xml:space="preserve"> </w:t>
      </w:r>
      <w:proofErr w:type="spellStart"/>
      <w:r w:rsidRPr="00D51628">
        <w:rPr>
          <w:rFonts w:ascii="Arial" w:eastAsia="Symbol" w:hAnsi="Arial" w:cs="Arial"/>
          <w:sz w:val="14"/>
          <w:szCs w:val="14"/>
          <w:lang w:val="en-US"/>
        </w:rPr>
        <w:t>табл</w:t>
      </w:r>
      <w:proofErr w:type="spellEnd"/>
      <w:r w:rsidRPr="00D51628">
        <w:rPr>
          <w:rFonts w:ascii="Arial" w:eastAsia="Symbol" w:hAnsi="Arial" w:cs="Arial"/>
          <w:sz w:val="14"/>
          <w:szCs w:val="14"/>
          <w:lang w:val="en-US"/>
        </w:rPr>
        <w:t>.</w:t>
      </w:r>
      <w:proofErr w:type="gramEnd"/>
      <w:r w:rsidRPr="00D51628">
        <w:rPr>
          <w:rFonts w:ascii="Arial" w:eastAsia="Symbol" w:hAnsi="Arial" w:cs="Arial"/>
          <w:sz w:val="14"/>
          <w:szCs w:val="14"/>
          <w:lang w:val="en-US"/>
        </w:rPr>
        <w:t xml:space="preserve"> / </w:t>
      </w:r>
      <w:r w:rsidRPr="00D51628">
        <w:rPr>
          <w:rFonts w:ascii="Arial" w:eastAsia="Symbol" w:hAnsi="Arial" w:cs="Arial"/>
          <w:i/>
          <w:sz w:val="14"/>
          <w:szCs w:val="14"/>
          <w:lang w:val="en-US"/>
        </w:rPr>
        <w:t>Continued table</w:t>
      </w:r>
      <w:r w:rsidRPr="00D51628">
        <w:rPr>
          <w:rFonts w:ascii="Arial" w:eastAsia="Symbol" w:hAnsi="Arial" w:cs="Arial"/>
          <w:sz w:val="14"/>
          <w:szCs w:val="14"/>
          <w:lang w:val="en-US"/>
        </w:rPr>
        <w:t xml:space="preserve"> 27.32</w:t>
      </w:r>
    </w:p>
    <w:tbl>
      <w:tblPr>
        <w:tblW w:w="99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3"/>
        <w:gridCol w:w="724"/>
        <w:gridCol w:w="725"/>
        <w:gridCol w:w="725"/>
        <w:gridCol w:w="725"/>
        <w:gridCol w:w="739"/>
        <w:gridCol w:w="712"/>
        <w:gridCol w:w="725"/>
        <w:gridCol w:w="725"/>
        <w:gridCol w:w="725"/>
        <w:gridCol w:w="725"/>
        <w:gridCol w:w="724"/>
        <w:gridCol w:w="725"/>
      </w:tblGrid>
      <w:tr w:rsidR="00C20A19" w:rsidRPr="00D51628" w:rsidTr="00C54F65">
        <w:trPr>
          <w:cantSplit/>
        </w:trPr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napToGrid w:val="0"/>
              <w:spacing w:before="20" w:after="20" w:line="120" w:lineRule="exact"/>
              <w:ind w:left="28"/>
              <w:jc w:val="center"/>
              <w:rPr>
                <w:rFonts w:eastAsia="Symbol"/>
                <w:sz w:val="12"/>
                <w:szCs w:val="12"/>
                <w:lang w:val="en-US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5700F5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>Зерновые</w:t>
            </w:r>
            <w:r w:rsidRPr="005700F5">
              <w:rPr>
                <w:rFonts w:eastAsia="Symbol" w:cs="Symbol"/>
                <w:sz w:val="12"/>
                <w:szCs w:val="12"/>
              </w:rPr>
              <w:t xml:space="preserve"> </w:t>
            </w:r>
            <w:r w:rsidRPr="005700F5">
              <w:rPr>
                <w:rFonts w:eastAsia="Symbol" w:cs="Symbol"/>
                <w:sz w:val="12"/>
                <w:szCs w:val="12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и</w:t>
            </w:r>
            <w:r w:rsidRPr="005700F5">
              <w:rPr>
                <w:rFonts w:eastAsia="Symbol" w:cs="Symbol"/>
                <w:sz w:val="12"/>
                <w:szCs w:val="12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зерн</w:t>
            </w:r>
            <w:proofErr w:type="gramStart"/>
            <w:r w:rsidRPr="00D51628">
              <w:rPr>
                <w:rFonts w:eastAsia="Symbol" w:cs="Symbol"/>
                <w:sz w:val="12"/>
                <w:szCs w:val="12"/>
              </w:rPr>
              <w:t>о</w:t>
            </w:r>
            <w:r w:rsidRPr="005700F5">
              <w:rPr>
                <w:rFonts w:eastAsia="Symbol" w:cs="Symbol"/>
                <w:sz w:val="12"/>
                <w:szCs w:val="12"/>
              </w:rPr>
              <w:t>-</w:t>
            </w:r>
            <w:proofErr w:type="gramEnd"/>
            <w:r w:rsidRPr="005700F5">
              <w:rPr>
                <w:rFonts w:eastAsia="Symbol" w:cs="Symbol"/>
                <w:sz w:val="12"/>
                <w:szCs w:val="12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бобовые</w:t>
            </w:r>
            <w:r w:rsidRPr="005700F5">
              <w:rPr>
                <w:rFonts w:eastAsia="Symbol" w:cs="Symbol"/>
                <w:sz w:val="12"/>
                <w:szCs w:val="12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культуры</w:t>
            </w:r>
            <w:r w:rsidRPr="005700F5">
              <w:rPr>
                <w:rFonts w:eastAsia="Symbol" w:cs="Symbol"/>
                <w:sz w:val="12"/>
                <w:szCs w:val="12"/>
              </w:rPr>
              <w:t xml:space="preserve"> </w:t>
            </w:r>
            <w:r w:rsidRPr="005700F5">
              <w:rPr>
                <w:rFonts w:eastAsia="Symbol" w:cs="Symbol"/>
                <w:sz w:val="12"/>
                <w:szCs w:val="12"/>
              </w:rPr>
              <w:br/>
              <w:t>(</w:t>
            </w:r>
            <w:r w:rsidRPr="00D51628">
              <w:rPr>
                <w:rFonts w:eastAsia="Symbol" w:cs="Symbol"/>
                <w:sz w:val="12"/>
                <w:szCs w:val="12"/>
              </w:rPr>
              <w:t>в</w:t>
            </w:r>
            <w:r w:rsidRPr="005700F5">
              <w:rPr>
                <w:rFonts w:eastAsia="Symbol" w:cs="Symbol"/>
                <w:sz w:val="12"/>
                <w:szCs w:val="12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весе</w:t>
            </w:r>
            <w:r w:rsidRPr="005700F5">
              <w:rPr>
                <w:rFonts w:eastAsia="Symbol" w:cs="Symbol"/>
                <w:sz w:val="12"/>
                <w:szCs w:val="12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после</w:t>
            </w:r>
            <w:r w:rsidRPr="005700F5">
              <w:rPr>
                <w:rFonts w:eastAsia="Symbol" w:cs="Symbol"/>
                <w:sz w:val="12"/>
                <w:szCs w:val="12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доработки</w:t>
            </w:r>
            <w:r w:rsidRPr="005700F5">
              <w:rPr>
                <w:rFonts w:eastAsia="Symbol" w:cs="Symbol"/>
                <w:sz w:val="12"/>
                <w:szCs w:val="12"/>
              </w:rPr>
              <w:t>)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 xml:space="preserve">Cereals and leguminous crops </w:t>
            </w: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(weight after processing)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5700F5" w:rsidRDefault="00C20A19" w:rsidP="00C54F65">
            <w:pPr>
              <w:pStyle w:val="12"/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b w:val="0"/>
                <w:sz w:val="12"/>
                <w:szCs w:val="12"/>
                <w:u w:val="none"/>
              </w:rPr>
              <w:t>в</w:t>
            </w:r>
            <w:r w:rsidRPr="005700F5">
              <w:rPr>
                <w:rFonts w:eastAsia="Symbol" w:cs="Symbol"/>
                <w:b w:val="0"/>
                <w:sz w:val="12"/>
                <w:szCs w:val="12"/>
                <w:u w:val="none"/>
              </w:rPr>
              <w:t xml:space="preserve"> </w:t>
            </w:r>
            <w:r w:rsidRPr="00D51628">
              <w:rPr>
                <w:rFonts w:eastAsia="Symbol" w:cs="Symbol"/>
                <w:b w:val="0"/>
                <w:sz w:val="12"/>
                <w:szCs w:val="12"/>
                <w:u w:val="none"/>
              </w:rPr>
              <w:t>том</w:t>
            </w:r>
            <w:r w:rsidRPr="005700F5">
              <w:rPr>
                <w:rFonts w:eastAsia="Symbol" w:cs="Symbol"/>
                <w:b w:val="0"/>
                <w:sz w:val="12"/>
                <w:szCs w:val="12"/>
                <w:u w:val="none"/>
              </w:rPr>
              <w:t xml:space="preserve"> </w:t>
            </w:r>
            <w:r w:rsidRPr="005700F5">
              <w:rPr>
                <w:rFonts w:eastAsia="Symbol" w:cs="Symbol"/>
                <w:b w:val="0"/>
                <w:sz w:val="12"/>
                <w:szCs w:val="12"/>
                <w:u w:val="none"/>
              </w:rPr>
              <w:br/>
            </w:r>
            <w:r w:rsidRPr="00D51628">
              <w:rPr>
                <w:rFonts w:eastAsia="Symbol" w:cs="Symbol"/>
                <w:b w:val="0"/>
                <w:sz w:val="12"/>
                <w:szCs w:val="12"/>
                <w:u w:val="none"/>
              </w:rPr>
              <w:t>числе</w:t>
            </w:r>
            <w:r w:rsidRPr="005700F5">
              <w:rPr>
                <w:rFonts w:eastAsia="Symbol" w:cs="Symbol"/>
                <w:b w:val="0"/>
                <w:sz w:val="12"/>
                <w:szCs w:val="12"/>
                <w:u w:val="none"/>
              </w:rPr>
              <w:t xml:space="preserve"> </w:t>
            </w:r>
            <w:r w:rsidRPr="005700F5">
              <w:rPr>
                <w:rFonts w:eastAsia="Symbol" w:cs="Symbol"/>
                <w:b w:val="0"/>
                <w:sz w:val="12"/>
                <w:szCs w:val="12"/>
                <w:u w:val="none"/>
              </w:rPr>
              <w:br/>
            </w:r>
            <w:r w:rsidRPr="00D51628">
              <w:rPr>
                <w:rFonts w:eastAsia="Symbol" w:cs="Symbol"/>
                <w:b w:val="0"/>
                <w:sz w:val="12"/>
                <w:szCs w:val="12"/>
                <w:u w:val="none"/>
              </w:rPr>
              <w:t>пшеница</w:t>
            </w:r>
          </w:p>
          <w:p w:rsidR="00C20A19" w:rsidRPr="005700F5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including</w:t>
            </w:r>
            <w:r w:rsidRPr="005700F5">
              <w:rPr>
                <w:rFonts w:eastAsia="Symbol" w:cs="Symbol"/>
                <w:i/>
                <w:sz w:val="12"/>
                <w:szCs w:val="12"/>
              </w:rPr>
              <w:t xml:space="preserve"> </w:t>
            </w:r>
            <w:r w:rsidRPr="00152533">
              <w:rPr>
                <w:rFonts w:eastAsia="Symbol" w:cs="Symbol"/>
                <w:i/>
                <w:sz w:val="12"/>
                <w:szCs w:val="12"/>
                <w:lang w:val="en-US"/>
              </w:rPr>
              <w:t>wheat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152533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spacing w:val="-2"/>
                <w:sz w:val="12"/>
                <w:szCs w:val="12"/>
              </w:rPr>
              <w:t>Картофель</w:t>
            </w:r>
          </w:p>
          <w:p w:rsidR="00C20A19" w:rsidRPr="00152533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152533">
              <w:rPr>
                <w:rFonts w:eastAsia="Symbol" w:cs="Symbol"/>
                <w:i/>
                <w:sz w:val="12"/>
                <w:szCs w:val="12"/>
                <w:lang w:val="en-US"/>
              </w:rPr>
              <w:t>Potatoes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>Плоды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, 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ягоды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, </w:t>
            </w:r>
            <w:r w:rsidRPr="00D51628">
              <w:rPr>
                <w:rFonts w:eastAsia="Symbol" w:cs="Symbol"/>
                <w:sz w:val="12"/>
                <w:szCs w:val="12"/>
              </w:rPr>
              <w:t>цитрусовые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и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виноград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Fruits, berries, citrus fruits and grapes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>Овощи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 </w:t>
            </w:r>
            <w:r w:rsidRPr="005700F5">
              <w:rPr>
                <w:rFonts w:eastAsia="Symbol" w:cs="Symbol"/>
                <w:sz w:val="12"/>
                <w:szCs w:val="12"/>
                <w:lang w:val="en-US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и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 w:cs="Symbol"/>
                <w:sz w:val="12"/>
                <w:szCs w:val="12"/>
              </w:rPr>
              <w:t>бахч</w:t>
            </w:r>
            <w:proofErr w:type="gramStart"/>
            <w:r w:rsidRPr="00D51628">
              <w:rPr>
                <w:rFonts w:eastAsia="Symbol" w:cs="Symbol"/>
                <w:sz w:val="12"/>
                <w:szCs w:val="12"/>
              </w:rPr>
              <w:t>е</w:t>
            </w:r>
            <w:r w:rsidRPr="00652A67">
              <w:rPr>
                <w:rFonts w:eastAsia="Symbol" w:cs="Symbol"/>
                <w:sz w:val="12"/>
                <w:szCs w:val="12"/>
                <w:lang w:val="en-US"/>
              </w:rPr>
              <w:t>-</w:t>
            </w:r>
            <w:proofErr w:type="gramEnd"/>
            <w:r w:rsidRPr="00D51628">
              <w:rPr>
                <w:rFonts w:eastAsia="Symbol" w:cs="Symbol"/>
                <w:sz w:val="12"/>
                <w:szCs w:val="12"/>
                <w:lang w:val="en-US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вые</w:t>
            </w:r>
            <w:r w:rsidRPr="00D51628">
              <w:rPr>
                <w:rFonts w:eastAsia="Symbol" w:cs="Symbol"/>
                <w:sz w:val="12"/>
                <w:szCs w:val="12"/>
                <w:vertAlign w:val="superscript"/>
                <w:lang w:val="en-US"/>
              </w:rPr>
              <w:t>1)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 xml:space="preserve">Vegetables and </w:t>
            </w: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br/>
              <w:t>melons</w:t>
            </w:r>
            <w:r w:rsidRPr="00D51628">
              <w:rPr>
                <w:rFonts w:eastAsia="Symbol" w:cs="Symbol"/>
                <w:i/>
                <w:sz w:val="12"/>
                <w:szCs w:val="12"/>
                <w:vertAlign w:val="superscript"/>
                <w:lang w:val="en-US"/>
              </w:rPr>
              <w:t>1</w:t>
            </w:r>
            <w:r w:rsidRPr="00D51628">
              <w:rPr>
                <w:rFonts w:eastAsia="Symbol" w:cs="Symbol"/>
                <w:sz w:val="12"/>
                <w:szCs w:val="12"/>
                <w:vertAlign w:val="superscript"/>
                <w:lang w:val="en-US"/>
              </w:rPr>
              <w:t>)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 xml:space="preserve">Скот </w:t>
            </w:r>
            <w:r>
              <w:rPr>
                <w:rFonts w:eastAsia="Symbol" w:cs="Symbol"/>
                <w:sz w:val="12"/>
                <w:szCs w:val="12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и птица</w:t>
            </w:r>
            <w:r>
              <w:rPr>
                <w:rFonts w:eastAsia="Symbol" w:cs="Symbol"/>
                <w:sz w:val="12"/>
                <w:szCs w:val="12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 xml:space="preserve"> на убой </w:t>
            </w:r>
            <w:r>
              <w:rPr>
                <w:rFonts w:eastAsia="Symbol" w:cs="Symbol"/>
                <w:sz w:val="12"/>
                <w:szCs w:val="12"/>
              </w:rPr>
              <w:br/>
            </w:r>
            <w:r w:rsidRPr="00D51628">
              <w:rPr>
                <w:rFonts w:eastAsia="Symbol" w:cs="Symbol"/>
                <w:sz w:val="12"/>
                <w:szCs w:val="12"/>
              </w:rPr>
              <w:t>(в убойном весе)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Cattle and poultry for slaughter (slaughter weight)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>Молоко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Milk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>Яйца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, </w:t>
            </w:r>
            <w:r w:rsidRPr="00D51628">
              <w:rPr>
                <w:rFonts w:eastAsia="Symbol" w:cs="Symbol"/>
                <w:sz w:val="12"/>
                <w:szCs w:val="12"/>
                <w:lang w:val="en-US"/>
              </w:rPr>
              <w:br/>
            </w:r>
            <w:proofErr w:type="gramStart"/>
            <w:r w:rsidRPr="00D51628">
              <w:rPr>
                <w:rFonts w:eastAsia="Symbol" w:cs="Symbol"/>
                <w:sz w:val="12"/>
                <w:szCs w:val="12"/>
              </w:rPr>
              <w:t>млрд</w:t>
            </w:r>
            <w:proofErr w:type="gramEnd"/>
            <w:r w:rsidRPr="00D51628">
              <w:rPr>
                <w:rFonts w:eastAsia="Symbol" w:cs="Symbo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51628">
              <w:rPr>
                <w:rFonts w:eastAsia="Symbol" w:cs="Symbol"/>
                <w:sz w:val="12"/>
                <w:szCs w:val="12"/>
              </w:rPr>
              <w:t>шт</w:t>
            </w:r>
            <w:proofErr w:type="spellEnd"/>
            <w:r w:rsidRPr="00D51628">
              <w:rPr>
                <w:rFonts w:eastAsia="Symbol" w:cs="Symbol"/>
                <w:sz w:val="12"/>
                <w:szCs w:val="12"/>
                <w:lang w:val="en-US"/>
              </w:rPr>
              <w:t>.</w:t>
            </w:r>
            <w:r w:rsidRPr="00D51628">
              <w:rPr>
                <w:rFonts w:eastAsia="Symbol" w:cs="Symbol"/>
                <w:bCs/>
                <w:sz w:val="12"/>
                <w:szCs w:val="12"/>
                <w:vertAlign w:val="superscript"/>
                <w:lang w:val="en-US"/>
              </w:rPr>
              <w:t xml:space="preserve"> 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  <w:lang w:val="en-US"/>
              </w:rPr>
            </w:pP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 xml:space="preserve">Eggs, </w:t>
            </w: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br/>
            </w:r>
            <w:proofErr w:type="spellStart"/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bln</w:t>
            </w:r>
            <w:proofErr w:type="spellEnd"/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 xml:space="preserve">. </w:t>
            </w:r>
            <w:proofErr w:type="gramStart"/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pcs</w:t>
            </w:r>
            <w:proofErr w:type="gramEnd"/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bCs/>
                <w:sz w:val="12"/>
                <w:szCs w:val="12"/>
              </w:rPr>
              <w:t>Масла</w:t>
            </w:r>
            <w:r w:rsidRPr="00D51628">
              <w:rPr>
                <w:rFonts w:eastAsia="Symbol" w:cs="Symbol"/>
                <w:bCs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растител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ь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ные</w:t>
            </w:r>
            <w:proofErr w:type="gramStart"/>
            <w:r w:rsidRPr="00D51628">
              <w:rPr>
                <w:rFonts w:eastAsia="Symbol" w:cs="Symbol"/>
                <w:bCs/>
                <w:sz w:val="12"/>
                <w:szCs w:val="12"/>
                <w:vertAlign w:val="superscript"/>
              </w:rPr>
              <w:t>2</w:t>
            </w:r>
            <w:proofErr w:type="gramEnd"/>
            <w:r w:rsidRPr="00D51628">
              <w:rPr>
                <w:rFonts w:eastAsia="Symbol" w:cs="Symbol"/>
                <w:bCs/>
                <w:sz w:val="12"/>
                <w:szCs w:val="12"/>
                <w:vertAlign w:val="superscript"/>
              </w:rPr>
              <w:t>)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/>
                <w:i/>
                <w:sz w:val="12"/>
                <w:szCs w:val="12"/>
                <w:lang w:val="en-US"/>
              </w:rPr>
              <w:t>Vegetable oils</w:t>
            </w:r>
            <w:r w:rsidRPr="00D51628">
              <w:rPr>
                <w:rFonts w:eastAsia="Symbol" w:cs="Symbol"/>
                <w:bCs/>
                <w:i/>
                <w:sz w:val="12"/>
                <w:szCs w:val="12"/>
                <w:vertAlign w:val="superscript"/>
              </w:rPr>
              <w:t>2</w:t>
            </w:r>
            <w:r w:rsidRPr="00D51628">
              <w:rPr>
                <w:rFonts w:eastAsia="Symbol" w:cs="Symbol"/>
                <w:bCs/>
                <w:i/>
                <w:sz w:val="12"/>
                <w:szCs w:val="12"/>
                <w:vertAlign w:val="superscript"/>
                <w:lang w:val="en-US"/>
              </w:rPr>
              <w:t>)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proofErr w:type="gramStart"/>
            <w:r w:rsidRPr="00D51628">
              <w:rPr>
                <w:rFonts w:eastAsia="Symbol" w:cs="Symbol"/>
                <w:bCs/>
                <w:sz w:val="12"/>
                <w:szCs w:val="12"/>
              </w:rPr>
              <w:t>Маргарин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о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вая проду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к</w:t>
            </w:r>
            <w:r w:rsidRPr="00D51628">
              <w:rPr>
                <w:rFonts w:eastAsia="Symbol" w:cs="Symbol"/>
                <w:bCs/>
                <w:sz w:val="12"/>
                <w:szCs w:val="12"/>
              </w:rPr>
              <w:t>ция</w:t>
            </w:r>
            <w:r w:rsidRPr="00D51628">
              <w:rPr>
                <w:rFonts w:eastAsia="Symbol" w:cs="Symbol"/>
                <w:bCs/>
                <w:sz w:val="12"/>
                <w:szCs w:val="12"/>
                <w:vertAlign w:val="superscript"/>
              </w:rPr>
              <w:t>3)</w:t>
            </w:r>
            <w:proofErr w:type="gramEnd"/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bCs/>
                <w:i/>
                <w:sz w:val="12"/>
                <w:szCs w:val="12"/>
                <w:lang w:val="en-US"/>
              </w:rPr>
              <w:t>Margarine</w:t>
            </w:r>
            <w:r w:rsidRPr="00D51628">
              <w:rPr>
                <w:rFonts w:eastAsia="Symbol" w:cs="Symbol"/>
                <w:bCs/>
                <w:i/>
                <w:sz w:val="12"/>
                <w:szCs w:val="12"/>
              </w:rPr>
              <w:t xml:space="preserve"> </w:t>
            </w:r>
            <w:r w:rsidRPr="00D51628">
              <w:rPr>
                <w:rFonts w:eastAsia="Symbol" w:cs="Symbol"/>
                <w:bCs/>
                <w:i/>
                <w:sz w:val="12"/>
                <w:szCs w:val="12"/>
                <w:lang w:val="en-US"/>
              </w:rPr>
              <w:t>products</w:t>
            </w:r>
            <w:r w:rsidRPr="00D51628">
              <w:rPr>
                <w:rFonts w:eastAsia="Symbol" w:cs="Symbol"/>
                <w:bCs/>
                <w:i/>
                <w:sz w:val="12"/>
                <w:szCs w:val="12"/>
                <w:vertAlign w:val="superscript"/>
              </w:rPr>
              <w:t>3)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bCs/>
                <w:sz w:val="12"/>
                <w:szCs w:val="12"/>
              </w:rPr>
              <w:t>Масло живо</w:t>
            </w:r>
            <w:proofErr w:type="gramStart"/>
            <w:r w:rsidRPr="00D51628">
              <w:rPr>
                <w:rFonts w:eastAsia="Symbol" w:cs="Symbol"/>
                <w:bCs/>
                <w:sz w:val="12"/>
                <w:szCs w:val="12"/>
              </w:rPr>
              <w:t>т-</w:t>
            </w:r>
            <w:proofErr w:type="gramEnd"/>
            <w:r w:rsidRPr="00D51628">
              <w:rPr>
                <w:rFonts w:eastAsia="Symbol" w:cs="Symbol"/>
                <w:bCs/>
                <w:sz w:val="12"/>
                <w:szCs w:val="12"/>
              </w:rPr>
              <w:br/>
              <w:t>ное</w:t>
            </w:r>
            <w:r w:rsidRPr="00D51628">
              <w:rPr>
                <w:rFonts w:eastAsia="Symbol" w:cs="Symbol"/>
                <w:bCs/>
                <w:sz w:val="12"/>
                <w:szCs w:val="12"/>
                <w:vertAlign w:val="superscript"/>
              </w:rPr>
              <w:t>3);4)</w:t>
            </w:r>
          </w:p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i/>
                <w:sz w:val="12"/>
                <w:szCs w:val="12"/>
              </w:rPr>
            </w:pPr>
            <w:r w:rsidRPr="00D51628">
              <w:rPr>
                <w:rFonts w:eastAsia="Symbol" w:cs="Symbol"/>
                <w:bCs/>
                <w:i/>
                <w:sz w:val="12"/>
                <w:szCs w:val="12"/>
                <w:lang w:val="en-US"/>
              </w:rPr>
              <w:t>Butter</w:t>
            </w:r>
            <w:r w:rsidRPr="00D51628">
              <w:rPr>
                <w:rFonts w:eastAsia="Symbol" w:cs="Symbol"/>
                <w:bCs/>
                <w:i/>
                <w:sz w:val="12"/>
                <w:szCs w:val="12"/>
                <w:vertAlign w:val="superscript"/>
              </w:rPr>
              <w:t>3);4)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20" w:after="20" w:line="120" w:lineRule="exact"/>
              <w:ind w:left="28"/>
              <w:rPr>
                <w:sz w:val="12"/>
                <w:szCs w:val="12"/>
              </w:rPr>
            </w:pPr>
            <w:r w:rsidRPr="00D51628">
              <w:rPr>
                <w:rFonts w:eastAsia="Symbol" w:cs="Symbol"/>
                <w:sz w:val="12"/>
                <w:szCs w:val="12"/>
              </w:rPr>
              <w:t xml:space="preserve">Соль </w:t>
            </w:r>
            <w:r w:rsidRPr="00D51628">
              <w:rPr>
                <w:rFonts w:eastAsia="Symbol" w:cs="Symbol"/>
                <w:sz w:val="12"/>
                <w:szCs w:val="12"/>
              </w:rPr>
              <w:br/>
              <w:t>(добыча)</w:t>
            </w:r>
            <w:r w:rsidRPr="00D51628">
              <w:rPr>
                <w:rFonts w:eastAsia="Symbol" w:cs="Symbol"/>
                <w:sz w:val="12"/>
                <w:szCs w:val="12"/>
                <w:vertAlign w:val="superscript"/>
              </w:rPr>
              <w:t>3)</w:t>
            </w:r>
            <w:r w:rsidRPr="00D51628">
              <w:rPr>
                <w:rFonts w:eastAsia="Symbol" w:cs="Symbol"/>
                <w:sz w:val="12"/>
                <w:szCs w:val="12"/>
                <w:vertAlign w:val="superscript"/>
              </w:rPr>
              <w:br/>
            </w: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Salt</w:t>
            </w:r>
            <w:r w:rsidRPr="00D51628">
              <w:rPr>
                <w:rFonts w:eastAsia="Symbol" w:cs="Symbol"/>
                <w:i/>
                <w:sz w:val="12"/>
                <w:szCs w:val="12"/>
              </w:rPr>
              <w:t xml:space="preserve"> (</w:t>
            </w:r>
            <w:r w:rsidRPr="00D51628">
              <w:rPr>
                <w:rFonts w:eastAsia="Symbol" w:cs="Symbol"/>
                <w:i/>
                <w:sz w:val="12"/>
                <w:szCs w:val="12"/>
                <w:lang w:val="en-US"/>
              </w:rPr>
              <w:t>mined</w:t>
            </w:r>
            <w:r w:rsidRPr="00D51628">
              <w:rPr>
                <w:rFonts w:eastAsia="Symbol" w:cs="Symbol"/>
                <w:i/>
                <w:sz w:val="12"/>
                <w:szCs w:val="12"/>
              </w:rPr>
              <w:t>)</w:t>
            </w:r>
            <w:r w:rsidRPr="00D51628">
              <w:rPr>
                <w:rFonts w:eastAsia="Symbol" w:cs="Symbol"/>
                <w:i/>
                <w:sz w:val="12"/>
                <w:szCs w:val="12"/>
                <w:vertAlign w:val="superscript"/>
              </w:rPr>
              <w:t>3)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</w:pPr>
            <w:r w:rsidRPr="00D51628">
              <w:rPr>
                <w:rFonts w:eastAsia="Symbol"/>
                <w:b/>
                <w:bCs/>
              </w:rPr>
              <w:t>Другие страны</w:t>
            </w:r>
          </w:p>
          <w:p w:rsidR="00C20A19" w:rsidRPr="00D51628" w:rsidRDefault="00C20A19" w:rsidP="00C54F65">
            <w:pPr>
              <w:spacing w:before="40"/>
            </w:pPr>
            <w:proofErr w:type="spellStart"/>
            <w:r w:rsidRPr="00D51628">
              <w:rPr>
                <w:rFonts w:eastAsia="Symbol"/>
                <w:b/>
                <w:i/>
              </w:rPr>
              <w:t>Other</w:t>
            </w:r>
            <w:proofErr w:type="spellEnd"/>
            <w:r w:rsidRPr="00D51628">
              <w:rPr>
                <w:rFonts w:eastAsia="Symbol"/>
                <w:b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b/>
                <w:i/>
              </w:rPr>
              <w:t>countries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  <w:b/>
                <w:bCs/>
                <w:i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/>
              </w:rPr>
              <w:t>Австралия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Australia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54172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31819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1105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4107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1768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4445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8800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4,1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551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/>
              </w:rPr>
              <w:t xml:space="preserve">США / </w:t>
            </w:r>
            <w:r w:rsidRPr="00D51628">
              <w:rPr>
                <w:rFonts w:eastAsia="Symbol"/>
                <w:i/>
              </w:rPr>
              <w:t>USA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443059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47371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20017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28564</w:t>
            </w:r>
          </w:p>
        </w:tc>
        <w:tc>
          <w:tcPr>
            <w:tcW w:w="7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32623</w:t>
            </w:r>
          </w:p>
        </w:tc>
        <w:tc>
          <w:tcPr>
            <w:tcW w:w="71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45530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97761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106,7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11878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72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72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</w:tr>
      <w:tr w:rsidR="00C20A19" w:rsidRPr="00D51628" w:rsidTr="00C54F65">
        <w:trPr>
          <w:cantSplit/>
        </w:trPr>
        <w:tc>
          <w:tcPr>
            <w:tcW w:w="1223" w:type="dxa"/>
            <w:tcBorders>
              <w:bottom w:val="single" w:sz="4" w:space="0" w:color="000000"/>
            </w:tcBorders>
            <w:shd w:val="clear" w:color="auto" w:fill="auto"/>
          </w:tcPr>
          <w:p w:rsidR="00C20A19" w:rsidRPr="00D51628" w:rsidRDefault="00C20A19" w:rsidP="00C54F65">
            <w:pPr>
              <w:spacing w:before="40"/>
              <w:ind w:left="113"/>
            </w:pPr>
            <w:r w:rsidRPr="00D51628">
              <w:rPr>
                <w:rFonts w:eastAsia="Symbol"/>
              </w:rPr>
              <w:t>Япония</w:t>
            </w:r>
          </w:p>
          <w:p w:rsidR="00C20A19" w:rsidRPr="00D51628" w:rsidRDefault="00C20A19" w:rsidP="00C54F65">
            <w:pPr>
              <w:spacing w:before="40"/>
              <w:ind w:left="113"/>
            </w:pPr>
            <w:proofErr w:type="spellStart"/>
            <w:r w:rsidRPr="00D51628">
              <w:rPr>
                <w:rFonts w:eastAsia="Symbol"/>
                <w:i/>
              </w:rPr>
              <w:t>Japan</w:t>
            </w:r>
            <w:proofErr w:type="spellEnd"/>
          </w:p>
        </w:tc>
        <w:tc>
          <w:tcPr>
            <w:tcW w:w="7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10978</w:t>
            </w:r>
          </w:p>
        </w:tc>
        <w:tc>
          <w:tcPr>
            <w:tcW w:w="725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907</w:t>
            </w:r>
          </w:p>
        </w:tc>
        <w:tc>
          <w:tcPr>
            <w:tcW w:w="725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2151</w:t>
            </w:r>
          </w:p>
        </w:tc>
        <w:tc>
          <w:tcPr>
            <w:tcW w:w="725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3156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9645</w:t>
            </w:r>
          </w:p>
        </w:tc>
        <w:tc>
          <w:tcPr>
            <w:tcW w:w="712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3963</w:t>
            </w:r>
          </w:p>
        </w:tc>
        <w:tc>
          <w:tcPr>
            <w:tcW w:w="725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7283</w:t>
            </w:r>
          </w:p>
        </w:tc>
        <w:tc>
          <w:tcPr>
            <w:tcW w:w="725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43,4</w:t>
            </w:r>
          </w:p>
        </w:tc>
        <w:tc>
          <w:tcPr>
            <w:tcW w:w="725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1644</w:t>
            </w:r>
          </w:p>
        </w:tc>
        <w:tc>
          <w:tcPr>
            <w:tcW w:w="725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…</w:t>
            </w:r>
          </w:p>
        </w:tc>
        <w:tc>
          <w:tcPr>
            <w:tcW w:w="72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66,2</w:t>
            </w:r>
          </w:p>
        </w:tc>
        <w:tc>
          <w:tcPr>
            <w:tcW w:w="725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0A19" w:rsidRPr="00D51628" w:rsidRDefault="00C20A19" w:rsidP="00C54F65">
            <w:pPr>
              <w:snapToGrid w:val="0"/>
              <w:spacing w:before="40"/>
              <w:ind w:left="113" w:right="57"/>
              <w:jc w:val="right"/>
              <w:rPr>
                <w:rFonts w:eastAsia="Symbol"/>
              </w:rPr>
            </w:pPr>
            <w:r w:rsidRPr="00D51628">
              <w:rPr>
                <w:rFonts w:eastAsia="Symbol"/>
              </w:rPr>
              <w:t>928</w:t>
            </w:r>
          </w:p>
        </w:tc>
      </w:tr>
    </w:tbl>
    <w:p w:rsidR="00C20A19" w:rsidRPr="00D51628" w:rsidRDefault="00C20A19" w:rsidP="00C20A19">
      <w:pPr>
        <w:tabs>
          <w:tab w:val="center" w:pos="6634"/>
        </w:tabs>
        <w:spacing w:before="60"/>
        <w:rPr>
          <w:rFonts w:eastAsia="Symbol"/>
          <w:sz w:val="12"/>
          <w:szCs w:val="12"/>
          <w:vertAlign w:val="superscript"/>
        </w:rPr>
      </w:pPr>
      <w:r w:rsidRPr="00D51628">
        <w:rPr>
          <w:rFonts w:eastAsia="Symbol"/>
          <w:sz w:val="12"/>
          <w:szCs w:val="12"/>
          <w:vertAlign w:val="superscript"/>
        </w:rPr>
        <w:t xml:space="preserve">1) </w:t>
      </w:r>
      <w:r w:rsidRPr="00D51628">
        <w:rPr>
          <w:rFonts w:eastAsia="Symbol"/>
          <w:sz w:val="12"/>
          <w:szCs w:val="12"/>
        </w:rPr>
        <w:t>По России и странам дальнего зарубежья – включая грибы.</w:t>
      </w:r>
    </w:p>
    <w:p w:rsidR="00C20A19" w:rsidRPr="00D51628" w:rsidRDefault="00C20A19" w:rsidP="00C20A19">
      <w:pPr>
        <w:tabs>
          <w:tab w:val="center" w:pos="6634"/>
        </w:tabs>
      </w:pPr>
      <w:r w:rsidRPr="00D51628">
        <w:rPr>
          <w:rFonts w:eastAsia="Symbol"/>
          <w:sz w:val="12"/>
          <w:szCs w:val="12"/>
          <w:vertAlign w:val="superscript"/>
        </w:rPr>
        <w:t>2)</w:t>
      </w:r>
      <w:r w:rsidRPr="00D51628">
        <w:rPr>
          <w:rFonts w:eastAsia="Symbol"/>
          <w:sz w:val="12"/>
          <w:szCs w:val="12"/>
        </w:rPr>
        <w:t xml:space="preserve"> По всем странам, кроме стран СНГ – 2013 г.</w:t>
      </w:r>
    </w:p>
    <w:p w:rsidR="00C20A19" w:rsidRPr="00D51628" w:rsidRDefault="00C20A19" w:rsidP="00C20A19">
      <w:pPr>
        <w:tabs>
          <w:tab w:val="center" w:pos="6634"/>
        </w:tabs>
      </w:pPr>
      <w:r w:rsidRPr="00D51628">
        <w:rPr>
          <w:rFonts w:eastAsia="Symbol"/>
          <w:sz w:val="12"/>
          <w:szCs w:val="12"/>
          <w:vertAlign w:val="superscript"/>
        </w:rPr>
        <w:t>3)</w:t>
      </w:r>
      <w:r w:rsidRPr="00D51628">
        <w:rPr>
          <w:rFonts w:eastAsia="Symbol"/>
          <w:sz w:val="12"/>
          <w:szCs w:val="12"/>
        </w:rPr>
        <w:t xml:space="preserve"> По всем странам, кроме стран СНГ – 2016 г.</w:t>
      </w:r>
    </w:p>
    <w:p w:rsidR="00C20A19" w:rsidRPr="00D51628" w:rsidRDefault="00C20A19" w:rsidP="00C20A19">
      <w:pPr>
        <w:tabs>
          <w:tab w:val="center" w:pos="6634"/>
        </w:tabs>
      </w:pPr>
      <w:r w:rsidRPr="00D51628">
        <w:rPr>
          <w:rFonts w:eastAsia="Symbol"/>
          <w:sz w:val="12"/>
          <w:szCs w:val="12"/>
          <w:vertAlign w:val="superscript"/>
        </w:rPr>
        <w:t xml:space="preserve">4) </w:t>
      </w:r>
      <w:r w:rsidRPr="00D51628">
        <w:rPr>
          <w:rFonts w:eastAsia="Symbol"/>
          <w:sz w:val="12"/>
          <w:szCs w:val="12"/>
        </w:rPr>
        <w:t>По странам дальнего зарубежья – масло животное и другие жиры и масла, получаемые из молока; молочные пасты.</w:t>
      </w:r>
    </w:p>
    <w:p w:rsidR="00C20A19" w:rsidRPr="00D51628" w:rsidRDefault="00C20A19" w:rsidP="00C20A19">
      <w:pPr>
        <w:tabs>
          <w:tab w:val="center" w:pos="6634"/>
        </w:tabs>
      </w:pPr>
      <w:r w:rsidRPr="00D51628">
        <w:rPr>
          <w:rFonts w:eastAsia="Symbol"/>
          <w:sz w:val="12"/>
          <w:szCs w:val="12"/>
          <w:vertAlign w:val="superscript"/>
        </w:rPr>
        <w:t>5)</w:t>
      </w:r>
      <w:r w:rsidRPr="00D51628">
        <w:rPr>
          <w:rFonts w:eastAsia="Symbol"/>
          <w:sz w:val="12"/>
          <w:szCs w:val="12"/>
        </w:rPr>
        <w:t xml:space="preserve"> Виды продукции приведены в соответствии с Общероссийским классификатором продукции по видам экономической деятельности (ОКПД</w:t>
      </w:r>
      <w:proofErr w:type="gramStart"/>
      <w:r w:rsidRPr="00D51628">
        <w:rPr>
          <w:rFonts w:eastAsia="Symbol"/>
          <w:sz w:val="12"/>
          <w:szCs w:val="12"/>
        </w:rPr>
        <w:t>2</w:t>
      </w:r>
      <w:proofErr w:type="gramEnd"/>
      <w:r w:rsidRPr="00D51628">
        <w:rPr>
          <w:rFonts w:eastAsia="Symbol"/>
          <w:sz w:val="12"/>
          <w:szCs w:val="12"/>
        </w:rPr>
        <w:t>).</w:t>
      </w:r>
    </w:p>
    <w:p w:rsidR="00C20A19" w:rsidRPr="00D51628" w:rsidRDefault="00C20A19" w:rsidP="00C20A19">
      <w:pPr>
        <w:tabs>
          <w:tab w:val="center" w:pos="6634"/>
        </w:tabs>
      </w:pPr>
      <w:r w:rsidRPr="00D51628">
        <w:rPr>
          <w:rFonts w:eastAsia="Symbol"/>
          <w:sz w:val="12"/>
          <w:szCs w:val="12"/>
          <w:vertAlign w:val="superscript"/>
        </w:rPr>
        <w:t>6)</w:t>
      </w:r>
      <w:r w:rsidRPr="00D51628">
        <w:rPr>
          <w:rFonts w:eastAsia="Symbol"/>
          <w:sz w:val="12"/>
          <w:szCs w:val="12"/>
        </w:rPr>
        <w:t xml:space="preserve"> 2018 г.</w:t>
      </w:r>
    </w:p>
    <w:p w:rsidR="00C20A19" w:rsidRPr="00D51628" w:rsidRDefault="00C20A19" w:rsidP="00C20A19">
      <w:pPr>
        <w:tabs>
          <w:tab w:val="center" w:pos="6634"/>
        </w:tabs>
        <w:rPr>
          <w:rFonts w:eastAsia="Symbol"/>
          <w:strike/>
          <w:sz w:val="12"/>
          <w:szCs w:val="12"/>
        </w:rPr>
      </w:pPr>
      <w:r w:rsidRPr="00D51628">
        <w:rPr>
          <w:rFonts w:eastAsia="Symbol"/>
          <w:sz w:val="12"/>
          <w:szCs w:val="12"/>
          <w:vertAlign w:val="superscript"/>
        </w:rPr>
        <w:t>7)</w:t>
      </w:r>
      <w:r w:rsidRPr="00D51628">
        <w:rPr>
          <w:rFonts w:eastAsia="Symbol"/>
          <w:sz w:val="12"/>
          <w:szCs w:val="12"/>
        </w:rPr>
        <w:t xml:space="preserve"> Масла растительные и их фракции нерафинированные</w:t>
      </w:r>
      <w:r w:rsidRPr="00D51628">
        <w:rPr>
          <w:rFonts w:eastAsia="Symbol"/>
          <w:strike/>
          <w:sz w:val="12"/>
          <w:szCs w:val="12"/>
        </w:rPr>
        <w:t>.</w:t>
      </w:r>
    </w:p>
    <w:p w:rsidR="00C20A19" w:rsidRPr="00D51628" w:rsidRDefault="00C20A19" w:rsidP="00C20A19">
      <w:pPr>
        <w:tabs>
          <w:tab w:val="center" w:pos="6634"/>
        </w:tabs>
        <w:rPr>
          <w:rFonts w:eastAsia="Symbol"/>
          <w:sz w:val="12"/>
          <w:szCs w:val="12"/>
        </w:rPr>
      </w:pPr>
      <w:r w:rsidRPr="00D51628">
        <w:rPr>
          <w:rFonts w:eastAsia="Symbol"/>
          <w:sz w:val="12"/>
          <w:szCs w:val="12"/>
          <w:vertAlign w:val="superscript"/>
        </w:rPr>
        <w:t xml:space="preserve">8) </w:t>
      </w:r>
      <w:r w:rsidRPr="00D51628">
        <w:rPr>
          <w:rFonts w:eastAsia="Symbol"/>
          <w:sz w:val="12"/>
          <w:szCs w:val="12"/>
        </w:rPr>
        <w:t>Маргарин.</w:t>
      </w:r>
    </w:p>
    <w:p w:rsidR="00C20A19" w:rsidRPr="00D51628" w:rsidRDefault="00C20A19" w:rsidP="00C20A19">
      <w:pPr>
        <w:tabs>
          <w:tab w:val="center" w:pos="6634"/>
        </w:tabs>
      </w:pPr>
      <w:r w:rsidRPr="00D51628">
        <w:rPr>
          <w:rFonts w:eastAsia="Symbol"/>
          <w:sz w:val="12"/>
          <w:szCs w:val="12"/>
          <w:vertAlign w:val="superscript"/>
        </w:rPr>
        <w:t>9)</w:t>
      </w:r>
      <w:r w:rsidRPr="00D51628">
        <w:rPr>
          <w:rFonts w:eastAsia="Symbol"/>
          <w:sz w:val="12"/>
          <w:szCs w:val="12"/>
        </w:rPr>
        <w:t xml:space="preserve"> Масло сливочное и пасты масляные.</w:t>
      </w:r>
    </w:p>
    <w:p w:rsidR="00C20A19" w:rsidRPr="00D51628" w:rsidRDefault="00C20A19" w:rsidP="00C20A19">
      <w:pPr>
        <w:tabs>
          <w:tab w:val="center" w:pos="6634"/>
        </w:tabs>
        <w:rPr>
          <w:rFonts w:eastAsia="Symbol"/>
          <w:sz w:val="12"/>
          <w:szCs w:val="12"/>
        </w:rPr>
      </w:pPr>
      <w:r w:rsidRPr="00D51628">
        <w:rPr>
          <w:rFonts w:eastAsia="Symbol"/>
          <w:sz w:val="12"/>
          <w:szCs w:val="12"/>
          <w:vertAlign w:val="superscript"/>
        </w:rPr>
        <w:t>10)</w:t>
      </w:r>
      <w:r w:rsidRPr="00D51628">
        <w:rPr>
          <w:rFonts w:eastAsia="Symbol"/>
          <w:sz w:val="12"/>
          <w:szCs w:val="12"/>
        </w:rPr>
        <w:t xml:space="preserve"> Соль пищевая молотая.</w:t>
      </w:r>
    </w:p>
    <w:p w:rsidR="00C20A19" w:rsidRPr="00D51628" w:rsidRDefault="00C20A19" w:rsidP="00C20A19">
      <w:pPr>
        <w:tabs>
          <w:tab w:val="center" w:pos="6634"/>
        </w:tabs>
        <w:rPr>
          <w:rFonts w:eastAsia="Symbol"/>
          <w:sz w:val="12"/>
          <w:szCs w:val="12"/>
        </w:rPr>
      </w:pPr>
      <w:r w:rsidRPr="00D51628">
        <w:rPr>
          <w:rFonts w:eastAsia="Symbol"/>
          <w:sz w:val="12"/>
          <w:szCs w:val="12"/>
          <w:vertAlign w:val="superscript"/>
        </w:rPr>
        <w:t xml:space="preserve">11) </w:t>
      </w:r>
      <w:r w:rsidRPr="00D51628">
        <w:rPr>
          <w:rFonts w:eastAsia="Symbol"/>
          <w:sz w:val="12"/>
          <w:szCs w:val="12"/>
        </w:rPr>
        <w:t xml:space="preserve">В первоначальном </w:t>
      </w:r>
      <w:proofErr w:type="spellStart"/>
      <w:r w:rsidRPr="00D51628">
        <w:rPr>
          <w:rFonts w:eastAsia="Symbol"/>
          <w:sz w:val="12"/>
          <w:szCs w:val="12"/>
        </w:rPr>
        <w:t>оприходаванном</w:t>
      </w:r>
      <w:proofErr w:type="spellEnd"/>
      <w:r w:rsidRPr="00D51628">
        <w:rPr>
          <w:rFonts w:eastAsia="Symbol"/>
          <w:sz w:val="12"/>
          <w:szCs w:val="12"/>
        </w:rPr>
        <w:t xml:space="preserve"> весе.</w:t>
      </w:r>
    </w:p>
    <w:p w:rsidR="00C20A19" w:rsidRPr="00D51628" w:rsidRDefault="00C20A19" w:rsidP="00C20A19">
      <w:pPr>
        <w:tabs>
          <w:tab w:val="center" w:pos="6634"/>
        </w:tabs>
        <w:spacing w:before="60"/>
        <w:rPr>
          <w:rFonts w:eastAsia="Symbol"/>
          <w:i/>
          <w:sz w:val="12"/>
          <w:szCs w:val="12"/>
          <w:vertAlign w:val="superscript"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 xml:space="preserve">1) </w:t>
      </w:r>
      <w:r w:rsidRPr="00D51628">
        <w:rPr>
          <w:rFonts w:eastAsia="Symbol"/>
          <w:i/>
          <w:sz w:val="12"/>
          <w:szCs w:val="12"/>
          <w:lang w:val="en-US"/>
        </w:rPr>
        <w:t>For Russia and the non-CIS countries – including mushrooms.</w:t>
      </w:r>
    </w:p>
    <w:p w:rsidR="00C20A19" w:rsidRPr="00D51628" w:rsidRDefault="00C20A19" w:rsidP="00C20A19">
      <w:pPr>
        <w:tabs>
          <w:tab w:val="center" w:pos="6634"/>
        </w:tabs>
        <w:rPr>
          <w:i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>2)</w:t>
      </w:r>
      <w:r w:rsidRPr="00D51628">
        <w:rPr>
          <w:rFonts w:eastAsia="Symbol"/>
          <w:i/>
          <w:sz w:val="12"/>
          <w:szCs w:val="12"/>
          <w:lang w:val="en-US"/>
        </w:rPr>
        <w:t xml:space="preserve"> For all countries, excluding the CIS countries – 2013.</w:t>
      </w:r>
    </w:p>
    <w:p w:rsidR="00C20A19" w:rsidRPr="00D51628" w:rsidRDefault="00C20A19" w:rsidP="00C20A19">
      <w:pPr>
        <w:tabs>
          <w:tab w:val="center" w:pos="6634"/>
        </w:tabs>
        <w:rPr>
          <w:i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>3)</w:t>
      </w:r>
      <w:r w:rsidRPr="00D51628">
        <w:rPr>
          <w:rFonts w:eastAsia="Symbol"/>
          <w:i/>
          <w:sz w:val="12"/>
          <w:szCs w:val="12"/>
          <w:lang w:val="en-US"/>
        </w:rPr>
        <w:t xml:space="preserve"> For all countries, excluding the CIS countries – 2016.</w:t>
      </w:r>
    </w:p>
    <w:p w:rsidR="00C20A19" w:rsidRPr="00D51628" w:rsidRDefault="00C20A19" w:rsidP="00C20A19">
      <w:pPr>
        <w:tabs>
          <w:tab w:val="center" w:pos="6634"/>
        </w:tabs>
        <w:rPr>
          <w:i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 xml:space="preserve">4) </w:t>
      </w:r>
      <w:r w:rsidRPr="00D51628">
        <w:rPr>
          <w:rFonts w:eastAsia="Symbol"/>
          <w:i/>
          <w:sz w:val="12"/>
          <w:szCs w:val="12"/>
          <w:lang w:val="en-US"/>
        </w:rPr>
        <w:t xml:space="preserve"> For the non-</w:t>
      </w:r>
      <w:proofErr w:type="gramStart"/>
      <w:r w:rsidRPr="00D51628">
        <w:rPr>
          <w:rFonts w:eastAsia="Symbol"/>
          <w:i/>
          <w:sz w:val="12"/>
          <w:szCs w:val="12"/>
          <w:lang w:val="en-US"/>
        </w:rPr>
        <w:t>CIS  countries</w:t>
      </w:r>
      <w:proofErr w:type="gramEnd"/>
      <w:r w:rsidRPr="00D51628">
        <w:rPr>
          <w:rFonts w:eastAsia="Symbol"/>
          <w:i/>
          <w:sz w:val="12"/>
          <w:szCs w:val="12"/>
          <w:lang w:val="en-US"/>
        </w:rPr>
        <w:t xml:space="preserve"> – butter and other fats and oils made of milk, dairy pastas.</w:t>
      </w:r>
    </w:p>
    <w:p w:rsidR="00C20A19" w:rsidRPr="00D51628" w:rsidRDefault="00C20A19" w:rsidP="00C20A19">
      <w:pPr>
        <w:tabs>
          <w:tab w:val="center" w:pos="6634"/>
        </w:tabs>
        <w:rPr>
          <w:i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>5)</w:t>
      </w:r>
      <w:r w:rsidRPr="00D51628">
        <w:rPr>
          <w:rFonts w:eastAsia="Symbol"/>
          <w:i/>
          <w:sz w:val="12"/>
          <w:szCs w:val="12"/>
          <w:lang w:val="en-US"/>
        </w:rPr>
        <w:t xml:space="preserve"> Types of products are presented according to Russian Classification of Products by Economic Activity (</w:t>
      </w:r>
      <w:r w:rsidRPr="00D51628">
        <w:rPr>
          <w:rFonts w:eastAsia="Symbol"/>
          <w:i/>
          <w:sz w:val="12"/>
          <w:szCs w:val="12"/>
        </w:rPr>
        <w:t>ОК</w:t>
      </w:r>
      <w:r w:rsidRPr="00D51628">
        <w:rPr>
          <w:rFonts w:eastAsia="Symbol"/>
          <w:i/>
          <w:sz w:val="12"/>
          <w:szCs w:val="12"/>
          <w:lang w:val="en-US"/>
        </w:rPr>
        <w:t xml:space="preserve">PD2). </w:t>
      </w:r>
    </w:p>
    <w:p w:rsidR="00C20A19" w:rsidRPr="00D51628" w:rsidRDefault="00C20A19" w:rsidP="00C20A19">
      <w:pPr>
        <w:tabs>
          <w:tab w:val="center" w:pos="6634"/>
        </w:tabs>
        <w:rPr>
          <w:i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 xml:space="preserve">6) </w:t>
      </w:r>
      <w:r w:rsidRPr="00D51628">
        <w:rPr>
          <w:rFonts w:eastAsia="Symbol"/>
          <w:i/>
          <w:sz w:val="12"/>
          <w:szCs w:val="12"/>
          <w:lang w:val="en-US"/>
        </w:rPr>
        <w:t>2018.</w:t>
      </w:r>
    </w:p>
    <w:p w:rsidR="00C20A19" w:rsidRPr="00D51628" w:rsidRDefault="00C20A19" w:rsidP="00C20A19">
      <w:pPr>
        <w:tabs>
          <w:tab w:val="center" w:pos="6634"/>
        </w:tabs>
        <w:rPr>
          <w:i/>
          <w:strike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>7)</w:t>
      </w:r>
      <w:r w:rsidRPr="00D51628">
        <w:rPr>
          <w:rFonts w:eastAsia="Symbol"/>
          <w:i/>
          <w:sz w:val="12"/>
          <w:szCs w:val="12"/>
          <w:lang w:val="en-US"/>
        </w:rPr>
        <w:t xml:space="preserve"> Vegetable oils and their fractions crude.</w:t>
      </w:r>
    </w:p>
    <w:p w:rsidR="00C20A19" w:rsidRPr="00D51628" w:rsidRDefault="00C20A19" w:rsidP="00C20A19">
      <w:pPr>
        <w:tabs>
          <w:tab w:val="center" w:pos="6634"/>
        </w:tabs>
        <w:rPr>
          <w:rFonts w:eastAsia="Symbol"/>
          <w:i/>
          <w:sz w:val="12"/>
          <w:szCs w:val="12"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 xml:space="preserve">8) </w:t>
      </w:r>
      <w:r w:rsidRPr="00D51628">
        <w:rPr>
          <w:rFonts w:eastAsia="Symbol"/>
          <w:i/>
          <w:sz w:val="12"/>
          <w:szCs w:val="12"/>
          <w:lang w:val="en-US"/>
        </w:rPr>
        <w:t>Margarine.</w:t>
      </w:r>
    </w:p>
    <w:p w:rsidR="00C20A19" w:rsidRPr="00D51628" w:rsidRDefault="00C20A19" w:rsidP="00C20A19">
      <w:pPr>
        <w:tabs>
          <w:tab w:val="center" w:pos="6634"/>
        </w:tabs>
        <w:rPr>
          <w:i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>9)</w:t>
      </w:r>
      <w:r w:rsidRPr="00D51628">
        <w:rPr>
          <w:rFonts w:eastAsia="Symbol"/>
          <w:i/>
          <w:sz w:val="12"/>
          <w:szCs w:val="12"/>
          <w:lang w:val="en-US"/>
        </w:rPr>
        <w:t xml:space="preserve"> Butter and dairy spreads.</w:t>
      </w:r>
    </w:p>
    <w:p w:rsidR="00C20A19" w:rsidRPr="00D51628" w:rsidRDefault="00C20A19" w:rsidP="00C20A19">
      <w:pPr>
        <w:tabs>
          <w:tab w:val="center" w:pos="6634"/>
        </w:tabs>
        <w:rPr>
          <w:rFonts w:eastAsia="Symbol"/>
          <w:i/>
          <w:sz w:val="12"/>
          <w:szCs w:val="12"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>10)</w:t>
      </w:r>
      <w:r w:rsidRPr="00D51628">
        <w:rPr>
          <w:rFonts w:eastAsia="Symbol"/>
          <w:i/>
          <w:sz w:val="12"/>
          <w:szCs w:val="12"/>
          <w:lang w:val="en-US"/>
        </w:rPr>
        <w:t xml:space="preserve"> Food-grade salt milled.</w:t>
      </w:r>
    </w:p>
    <w:p w:rsidR="00C20A19" w:rsidRPr="00D51628" w:rsidRDefault="00C20A19" w:rsidP="00C20A19">
      <w:pPr>
        <w:tabs>
          <w:tab w:val="center" w:pos="6634"/>
        </w:tabs>
        <w:rPr>
          <w:rFonts w:eastAsia="Symbol"/>
          <w:i/>
          <w:sz w:val="12"/>
          <w:szCs w:val="12"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 xml:space="preserve">11) </w:t>
      </w:r>
      <w:r w:rsidRPr="00D51628">
        <w:rPr>
          <w:i/>
          <w:sz w:val="12"/>
          <w:szCs w:val="12"/>
          <w:lang w:val="en-US"/>
        </w:rPr>
        <w:t>Initially registered weight</w:t>
      </w:r>
      <w:r w:rsidRPr="00D51628">
        <w:rPr>
          <w:rFonts w:eastAsia="Symbol"/>
          <w:i/>
          <w:sz w:val="12"/>
          <w:szCs w:val="12"/>
          <w:lang w:val="en-US"/>
        </w:rPr>
        <w:t>.</w:t>
      </w:r>
      <w:bookmarkStart w:id="0" w:name="_GoBack"/>
      <w:bookmarkEnd w:id="0"/>
    </w:p>
    <w:sectPr w:rsidR="00C20A19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0A19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349DE-A52E-4F01-98F1-164087FC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4709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2020-01-23T09:52:00Z</dcterms:created>
  <dcterms:modified xsi:type="dcterms:W3CDTF">2020-01-23T09:52:00Z</dcterms:modified>
</cp:coreProperties>
</file>