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20" w:rsidRPr="00D51628" w:rsidRDefault="00B23920" w:rsidP="00B23920">
      <w:pPr>
        <w:pageBreakBefore/>
        <w:spacing w:after="60"/>
        <w:ind w:left="482" w:hanging="482"/>
      </w:pPr>
      <w:r w:rsidRPr="00D51628">
        <w:rPr>
          <w:rFonts w:eastAsia="Symbol"/>
          <w:b/>
          <w:bCs/>
          <w:sz w:val="16"/>
          <w:szCs w:val="16"/>
        </w:rPr>
        <w:t xml:space="preserve">27.34. МЕСТО, ЗАНИМАЕМОЕ РОССИЕЙ В МИРЕ ПО ПРОИЗВОДСТВУ ОТДЕЛЬНЫХ ВИДОВ ПРОМЫШЛЕННОЙ </w:t>
      </w:r>
      <w:r w:rsidRPr="00D51628">
        <w:rPr>
          <w:rFonts w:eastAsia="Symbol"/>
          <w:b/>
          <w:bCs/>
          <w:sz w:val="16"/>
          <w:szCs w:val="16"/>
        </w:rPr>
        <w:br/>
        <w:t>И СЕЛЬСКОХОЗЯЙСТВЕННОЙ ПРОДУКЦИИ в 2017 г.</w:t>
      </w:r>
    </w:p>
    <w:p w:rsidR="00B23920" w:rsidRPr="00D51628" w:rsidRDefault="00B23920" w:rsidP="00B23920">
      <w:pPr>
        <w:spacing w:after="60"/>
        <w:ind w:left="482"/>
        <w:rPr>
          <w:lang w:val="en-US"/>
        </w:rPr>
      </w:pPr>
      <w:r w:rsidRPr="00D51628">
        <w:rPr>
          <w:rFonts w:eastAsia="Symbol"/>
          <w:b/>
          <w:bCs/>
          <w:i/>
          <w:sz w:val="16"/>
          <w:szCs w:val="16"/>
          <w:lang w:val="en-US"/>
        </w:rPr>
        <w:t xml:space="preserve">RUSSIA’S RANKING IN THE WORLD PRODUCTION OF </w:t>
      </w:r>
      <w:r w:rsidRPr="00D51628">
        <w:rPr>
          <w:rFonts w:eastAsia="Symbol"/>
          <w:b/>
          <w:i/>
          <w:sz w:val="16"/>
          <w:lang w:val="en-US"/>
        </w:rPr>
        <w:t>CERTAIN</w:t>
      </w:r>
      <w:r w:rsidRPr="00D51628">
        <w:rPr>
          <w:rFonts w:eastAsia="Symbol"/>
          <w:b/>
          <w:bCs/>
          <w:i/>
          <w:sz w:val="16"/>
          <w:szCs w:val="16"/>
          <w:lang w:val="en-US"/>
        </w:rPr>
        <w:t xml:space="preserve"> INDUSTRIAL</w:t>
      </w:r>
      <w:r w:rsidRPr="00D51628">
        <w:rPr>
          <w:rFonts w:eastAsia="Symbol"/>
          <w:b/>
          <w:bCs/>
          <w:i/>
          <w:sz w:val="16"/>
          <w:szCs w:val="16"/>
          <w:lang w:val="en-US"/>
        </w:rPr>
        <w:br/>
        <w:t xml:space="preserve">AND AGRICULTURAL PRODUCTS in </w:t>
      </w:r>
      <w:r w:rsidRPr="00D51628">
        <w:rPr>
          <w:rFonts w:eastAsia="Symbol"/>
          <w:b/>
          <w:i/>
          <w:sz w:val="16"/>
          <w:szCs w:val="16"/>
          <w:lang w:val="en-US"/>
        </w:rPr>
        <w:t>2017</w:t>
      </w:r>
      <w:r w:rsidRPr="00D51628">
        <w:rPr>
          <w:rFonts w:eastAsia="Symbol"/>
          <w:b/>
          <w:sz w:val="16"/>
          <w:szCs w:val="16"/>
          <w:lang w:val="en-US"/>
        </w:rPr>
        <w:t xml:space="preserve"> 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3"/>
        <w:gridCol w:w="1217"/>
        <w:gridCol w:w="4502"/>
      </w:tblGrid>
      <w:tr w:rsidR="00B23920" w:rsidRPr="00D51628" w:rsidTr="00C54F65">
        <w:tc>
          <w:tcPr>
            <w:tcW w:w="42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23920" w:rsidRPr="00D51628" w:rsidRDefault="00B23920" w:rsidP="00C54F65">
            <w:pPr>
              <w:tabs>
                <w:tab w:val="center" w:pos="4820"/>
              </w:tabs>
              <w:spacing w:before="20" w:after="20"/>
              <w:ind w:left="57" w:right="28"/>
            </w:pPr>
            <w:r w:rsidRPr="00D51628">
              <w:rPr>
                <w:rFonts w:eastAsia="Symbol"/>
                <w:sz w:val="12"/>
                <w:szCs w:val="12"/>
              </w:rPr>
              <w:t>Виды промышленной и сельскохозяйственной продукции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920" w:rsidRPr="00D51628" w:rsidRDefault="00B23920" w:rsidP="00C54F65">
            <w:pPr>
              <w:tabs>
                <w:tab w:val="center" w:pos="4820"/>
              </w:tabs>
              <w:spacing w:before="20" w:after="20"/>
              <w:ind w:left="57" w:right="28"/>
            </w:pPr>
            <w:r w:rsidRPr="00D51628">
              <w:rPr>
                <w:rFonts w:eastAsia="Symbol"/>
                <w:sz w:val="12"/>
                <w:szCs w:val="12"/>
              </w:rPr>
              <w:t xml:space="preserve">Место, </w:t>
            </w:r>
            <w:r w:rsidRPr="00D51628">
              <w:rPr>
                <w:rFonts w:eastAsia="Symbol"/>
                <w:sz w:val="12"/>
                <w:szCs w:val="12"/>
              </w:rPr>
              <w:br/>
              <w:t xml:space="preserve">занимаемое </w:t>
            </w:r>
            <w:r w:rsidRPr="00D51628">
              <w:rPr>
                <w:rFonts w:eastAsia="Symbol"/>
                <w:sz w:val="12"/>
                <w:szCs w:val="12"/>
              </w:rPr>
              <w:br/>
              <w:t>Россией</w:t>
            </w:r>
          </w:p>
          <w:p w:rsidR="00B23920" w:rsidRPr="00D51628" w:rsidRDefault="00B23920" w:rsidP="00C54F65">
            <w:pPr>
              <w:tabs>
                <w:tab w:val="center" w:pos="4820"/>
              </w:tabs>
              <w:spacing w:before="20" w:after="20"/>
              <w:ind w:left="57" w:right="28"/>
            </w:pPr>
            <w:proofErr w:type="spellStart"/>
            <w:r w:rsidRPr="00D51628">
              <w:rPr>
                <w:rFonts w:eastAsia="Symbol"/>
                <w:i/>
                <w:sz w:val="12"/>
              </w:rPr>
              <w:t>Rank</w:t>
            </w:r>
            <w:proofErr w:type="spellEnd"/>
            <w:r w:rsidRPr="00D51628">
              <w:rPr>
                <w:rFonts w:eastAsia="Symbol"/>
                <w:i/>
                <w:sz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</w:rPr>
              <w:t>of</w:t>
            </w:r>
            <w:proofErr w:type="spellEnd"/>
            <w:r w:rsidRPr="00D51628">
              <w:rPr>
                <w:rFonts w:eastAsia="Symbol"/>
                <w:i/>
                <w:sz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</w:rPr>
              <w:t>Russia</w:t>
            </w:r>
            <w:proofErr w:type="spellEnd"/>
          </w:p>
        </w:tc>
        <w:tc>
          <w:tcPr>
            <w:tcW w:w="45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23920" w:rsidRPr="00D51628" w:rsidRDefault="00B23920" w:rsidP="00C54F65">
            <w:pPr>
              <w:tabs>
                <w:tab w:val="center" w:pos="4820"/>
              </w:tabs>
              <w:spacing w:before="20" w:after="20"/>
              <w:ind w:left="57" w:right="28"/>
            </w:pPr>
            <w:proofErr w:type="spellStart"/>
            <w:r w:rsidRPr="00D51628">
              <w:rPr>
                <w:rFonts w:eastAsia="Symbol"/>
                <w:i/>
                <w:sz w:val="12"/>
                <w:szCs w:val="12"/>
              </w:rPr>
              <w:t>Industrial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</w:rPr>
              <w:t>and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</w:rPr>
              <w:t>agricultural</w:t>
            </w:r>
            <w:proofErr w:type="spellEnd"/>
            <w:r w:rsidRPr="00D51628">
              <w:rPr>
                <w:rFonts w:eastAsia="Symbol"/>
                <w:i/>
                <w:sz w:val="12"/>
                <w:szCs w:val="12"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  <w:sz w:val="12"/>
                <w:szCs w:val="12"/>
              </w:rPr>
              <w:t>products</w:t>
            </w:r>
            <w:proofErr w:type="spellEnd"/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</w:pPr>
            <w:r w:rsidRPr="00D51628">
              <w:rPr>
                <w:rFonts w:eastAsia="Symbol"/>
              </w:rPr>
              <w:t>Сахарная свекла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1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</w:pPr>
            <w:r w:rsidRPr="00D51628">
              <w:rPr>
                <w:rFonts w:eastAsia="Symbol"/>
                <w:i/>
                <w:szCs w:val="24"/>
                <w:lang w:val="en-US"/>
              </w:rPr>
              <w:t>Sugar beet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</w:pPr>
            <w:r w:rsidRPr="00D51628">
              <w:rPr>
                <w:rFonts w:eastAsia="Symbol"/>
              </w:rPr>
              <w:t xml:space="preserve">Газ природный и попутный 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2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Style w:val="shorttext"/>
                <w:rFonts w:eastAsia="Symbol"/>
                <w:i/>
                <w:lang w:val="en-US"/>
              </w:rPr>
              <w:t>N</w:t>
            </w:r>
            <w:r w:rsidRPr="00D51628">
              <w:rPr>
                <w:rFonts w:eastAsia="Symbol"/>
                <w:i/>
                <w:szCs w:val="24"/>
                <w:lang w:val="en-US"/>
              </w:rPr>
              <w:t>atural and associated  gas</w:t>
            </w:r>
          </w:p>
        </w:tc>
      </w:tr>
      <w:tr w:rsidR="00B23920" w:rsidRPr="004A1AB6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</w:pPr>
            <w:r w:rsidRPr="00D51628">
              <w:rPr>
                <w:rFonts w:eastAsia="Symbol"/>
              </w:rPr>
              <w:t>Нефть добытая, включая газовый конденсат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3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 xml:space="preserve">Crude </w:t>
            </w:r>
            <w:r w:rsidRPr="00D51628">
              <w:rPr>
                <w:rFonts w:eastAsia="Symbol"/>
                <w:i/>
                <w:lang w:val="en-US"/>
              </w:rPr>
              <w:t xml:space="preserve">oil, </w:t>
            </w:r>
            <w:r w:rsidRPr="00D51628">
              <w:rPr>
                <w:rStyle w:val="shorttext"/>
                <w:rFonts w:eastAsia="Symbol"/>
                <w:i/>
                <w:lang w:val="en-US"/>
              </w:rPr>
              <w:t>including gas condensate</w:t>
            </w:r>
          </w:p>
        </w:tc>
      </w:tr>
      <w:tr w:rsidR="00B23920" w:rsidRPr="004A1AB6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</w:pPr>
            <w:r w:rsidRPr="00D51628">
              <w:rPr>
                <w:rFonts w:eastAsia="Symbol"/>
              </w:rPr>
              <w:t>Электроэнергия, чугун, скот и птица на убой (в убойном весе), зерновые и зернобобовые культуры, картофель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napToGrid w:val="0"/>
              <w:spacing w:before="20" w:after="0" w:line="140" w:lineRule="exact"/>
              <w:ind w:right="567"/>
              <w:jc w:val="right"/>
              <w:textAlignment w:val="auto"/>
              <w:rPr>
                <w:rFonts w:eastAsia="Symbol" w:cs="Times New Roman"/>
                <w:lang w:val="en-US"/>
              </w:rPr>
            </w:pPr>
            <w:r w:rsidRPr="00D51628">
              <w:rPr>
                <w:rFonts w:eastAsia="Symbol" w:cs="Times New Roman"/>
                <w:lang w:val="en-US"/>
              </w:rPr>
              <w:t>4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 xml:space="preserve">Electricity, pig iron, </w:t>
            </w:r>
            <w:r w:rsidRPr="00D51628">
              <w:rPr>
                <w:rFonts w:eastAsia="Symbol"/>
                <w:i/>
                <w:lang w:val="en-US"/>
              </w:rPr>
              <w:t xml:space="preserve">cattle and poultry for slaughter (slaughter weight), </w:t>
            </w:r>
            <w:r w:rsidRPr="00D51628">
              <w:rPr>
                <w:i/>
                <w:lang w:val="en-US"/>
              </w:rPr>
              <w:t>cereals and leguminous crops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  <w:rPr>
                <w:rFonts w:eastAsia="Symbol"/>
                <w:lang w:val="en-US"/>
              </w:rPr>
            </w:pPr>
            <w:r w:rsidRPr="00D51628">
              <w:rPr>
                <w:rFonts w:eastAsia="Symbol"/>
              </w:rPr>
              <w:t>Вывозка древесины, сталь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5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  <w:i/>
                <w:szCs w:val="24"/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>Timber hauling, steel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  <w:rPr>
                <w:rFonts w:eastAsia="Symbol"/>
              </w:rPr>
            </w:pPr>
            <w:r w:rsidRPr="00D51628">
              <w:rPr>
                <w:rFonts w:eastAsia="Symbol"/>
              </w:rPr>
              <w:t>Уголь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6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  <w:i/>
                <w:szCs w:val="24"/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>Coal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left="57"/>
              <w:jc w:val="left"/>
              <w:textAlignment w:val="auto"/>
            </w:pPr>
            <w:r w:rsidRPr="00D51628">
              <w:rPr>
                <w:rFonts w:eastAsia="Symbol"/>
              </w:rPr>
              <w:t>Молоко</w:t>
            </w:r>
            <w:r w:rsidRPr="00D51628">
              <w:rPr>
                <w:rFonts w:eastAsia="Symbol"/>
                <w:lang w:val="en-US"/>
              </w:rPr>
              <w:t xml:space="preserve"> 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7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>Milk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</w:rPr>
            </w:pPr>
            <w:r w:rsidRPr="00D51628">
              <w:rPr>
                <w:rFonts w:eastAsia="Symbol"/>
              </w:rPr>
              <w:t>Ткани</w:t>
            </w:r>
            <w:r w:rsidRPr="00D51628">
              <w:rPr>
                <w:rFonts w:eastAsia="Symbol"/>
                <w:lang w:val="en-US"/>
              </w:rPr>
              <w:t xml:space="preserve"> </w:t>
            </w:r>
            <w:r w:rsidRPr="00D51628">
              <w:rPr>
                <w:rFonts w:eastAsia="Symbol"/>
              </w:rPr>
              <w:t>хлопчатобумажные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8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  <w:i/>
                <w:szCs w:val="24"/>
                <w:lang w:val="en-US"/>
              </w:rPr>
            </w:pPr>
            <w:r w:rsidRPr="00D51628">
              <w:rPr>
                <w:rFonts w:eastAsia="Symbol"/>
                <w:i/>
                <w:lang w:val="en-US"/>
              </w:rPr>
              <w:t>Cotton fabrics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</w:rPr>
            </w:pPr>
            <w:r w:rsidRPr="00D51628">
              <w:rPr>
                <w:rFonts w:eastAsia="Symbol"/>
              </w:rPr>
              <w:t>Цементы</w:t>
            </w:r>
            <w:r w:rsidRPr="00D51628">
              <w:rPr>
                <w:rFonts w:eastAsia="Symbol"/>
                <w:lang w:val="en-US"/>
              </w:rPr>
              <w:t xml:space="preserve"> </w:t>
            </w:r>
            <w:r w:rsidRPr="00D51628">
              <w:rPr>
                <w:rFonts w:eastAsia="Symbol"/>
              </w:rPr>
              <w:t>гидравлические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9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  <w:i/>
                <w:szCs w:val="24"/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>Hydraulic cement</w:t>
            </w:r>
          </w:p>
        </w:tc>
      </w:tr>
      <w:tr w:rsidR="00B23920" w:rsidRPr="004A1AB6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</w:pPr>
            <w:r w:rsidRPr="00D51628">
              <w:rPr>
                <w:rFonts w:eastAsia="Symbol"/>
              </w:rPr>
              <w:t>Ткани шерстяные, обувь с верхом из кожи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12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 xml:space="preserve">Wool fabrics, footwear with </w:t>
            </w:r>
            <w:r w:rsidRPr="00D51628">
              <w:rPr>
                <w:rFonts w:eastAsia="Symbol" w:cs="Symbol"/>
                <w:i/>
                <w:lang w:val="en-US"/>
              </w:rPr>
              <w:t>upper of leather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</w:rPr>
            </w:pPr>
            <w:r w:rsidRPr="00D51628">
              <w:rPr>
                <w:rFonts w:eastAsia="Symbol"/>
              </w:rPr>
              <w:t>Бумага и картон</w:t>
            </w:r>
          </w:p>
        </w:tc>
        <w:tc>
          <w:tcPr>
            <w:tcW w:w="12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rFonts w:eastAsia="Symbol"/>
              </w:rPr>
            </w:pPr>
            <w:r w:rsidRPr="00D51628">
              <w:rPr>
                <w:rFonts w:eastAsia="Symbol"/>
              </w:rPr>
              <w:t>13</w:t>
            </w:r>
          </w:p>
        </w:tc>
        <w:tc>
          <w:tcPr>
            <w:tcW w:w="450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rFonts w:eastAsia="Symbol"/>
                <w:i/>
                <w:szCs w:val="24"/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>Paper and carton</w:t>
            </w:r>
          </w:p>
        </w:tc>
      </w:tr>
      <w:tr w:rsidR="00B23920" w:rsidRPr="00D51628" w:rsidTr="00C54F65">
        <w:trPr>
          <w:cantSplit/>
        </w:trPr>
        <w:tc>
          <w:tcPr>
            <w:tcW w:w="420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</w:pPr>
            <w:r w:rsidRPr="00D51628">
              <w:rPr>
                <w:rFonts w:eastAsia="Symbol"/>
              </w:rPr>
              <w:t xml:space="preserve">Легковые автомобили (включая сборку) 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tabs>
                <w:tab w:val="center" w:pos="4820"/>
              </w:tabs>
              <w:spacing w:before="20" w:after="0" w:line="140" w:lineRule="exact"/>
              <w:ind w:right="567"/>
              <w:jc w:val="right"/>
              <w:textAlignment w:val="auto"/>
              <w:rPr>
                <w:lang w:val="en-US"/>
              </w:rPr>
            </w:pPr>
            <w:r w:rsidRPr="00D51628">
              <w:rPr>
                <w:lang w:val="en-US"/>
              </w:rPr>
              <w:t>15</w:t>
            </w:r>
          </w:p>
        </w:tc>
        <w:tc>
          <w:tcPr>
            <w:tcW w:w="450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B23920" w:rsidRPr="00D51628" w:rsidRDefault="00B23920" w:rsidP="00C54F65">
            <w:pPr>
              <w:pStyle w:val="14"/>
              <w:tabs>
                <w:tab w:val="center" w:pos="4820"/>
              </w:tabs>
              <w:spacing w:before="20" w:line="140" w:lineRule="exact"/>
              <w:ind w:left="57"/>
              <w:rPr>
                <w:lang w:val="en-US"/>
              </w:rPr>
            </w:pPr>
            <w:r w:rsidRPr="00D51628">
              <w:rPr>
                <w:rFonts w:eastAsia="Symbol"/>
                <w:i/>
                <w:szCs w:val="24"/>
                <w:lang w:val="en-US"/>
              </w:rPr>
              <w:t xml:space="preserve">Passenger cars (including assembled) </w:t>
            </w:r>
          </w:p>
        </w:tc>
      </w:tr>
    </w:tbl>
    <w:p w:rsidR="00504A06" w:rsidRPr="001B0111" w:rsidRDefault="00504A06" w:rsidP="00B23920">
      <w:bookmarkStart w:id="0" w:name="_GoBack"/>
      <w:bookmarkEnd w:id="0"/>
    </w:p>
    <w:sectPr w:rsidR="00504A06" w:rsidRPr="001B0111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20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E235-0EA6-46DA-ABA2-B85A0EA47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1109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2020-01-23T09:53:00Z</dcterms:created>
  <dcterms:modified xsi:type="dcterms:W3CDTF">2020-01-23T09:53:00Z</dcterms:modified>
</cp:coreProperties>
</file>