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39" w:rsidRPr="00D51628" w:rsidRDefault="00686039" w:rsidP="00686039">
      <w:pPr>
        <w:pageBreakBefore/>
        <w:tabs>
          <w:tab w:val="left" w:pos="7371"/>
        </w:tabs>
        <w:spacing w:after="60"/>
        <w:ind w:left="510" w:hanging="510"/>
      </w:pPr>
      <w:r w:rsidRPr="00D51628">
        <w:rPr>
          <w:b/>
          <w:bCs/>
          <w:sz w:val="16"/>
          <w:szCs w:val="16"/>
        </w:rPr>
        <w:t>27.51. ПРОЦЕНТНЫЕ СТАВКИ ПО КРЕДИТАМ И ДЕПОЗИТАМ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  <w:r w:rsidRPr="00D51628">
        <w:rPr>
          <w:b/>
          <w:bCs/>
          <w:sz w:val="16"/>
          <w:szCs w:val="16"/>
        </w:rPr>
        <w:t xml:space="preserve"> </w:t>
      </w:r>
      <w:r w:rsidRPr="00D51628">
        <w:rPr>
          <w:b/>
          <w:bCs/>
          <w:sz w:val="16"/>
          <w:szCs w:val="16"/>
        </w:rPr>
        <w:br/>
      </w:r>
      <w:r w:rsidRPr="00D51628">
        <w:t>среднегодовые</w:t>
      </w:r>
    </w:p>
    <w:p w:rsidR="00686039" w:rsidRPr="00D51628" w:rsidRDefault="00686039" w:rsidP="00686039">
      <w:pPr>
        <w:tabs>
          <w:tab w:val="left" w:pos="7371"/>
        </w:tabs>
        <w:spacing w:after="60"/>
        <w:ind w:left="510"/>
        <w:rPr>
          <w:lang w:val="en-US"/>
        </w:rPr>
      </w:pPr>
      <w:r w:rsidRPr="00D51628">
        <w:rPr>
          <w:b/>
          <w:bCs/>
          <w:i/>
          <w:sz w:val="16"/>
          <w:szCs w:val="16"/>
          <w:lang w:val="en-US"/>
        </w:rPr>
        <w:t>INTEREST RATES ON CREDITS AND DEPOSITS</w:t>
      </w:r>
      <w:r w:rsidRPr="00D51628">
        <w:rPr>
          <w:b/>
          <w:bCs/>
          <w:i/>
          <w:sz w:val="16"/>
          <w:szCs w:val="16"/>
          <w:vertAlign w:val="superscript"/>
          <w:lang w:val="en-US"/>
        </w:rPr>
        <w:t>1</w:t>
      </w:r>
      <w:proofErr w:type="gramStart"/>
      <w:r w:rsidRPr="00D51628">
        <w:rPr>
          <w:b/>
          <w:bCs/>
          <w:i/>
          <w:sz w:val="16"/>
          <w:szCs w:val="16"/>
          <w:vertAlign w:val="superscript"/>
          <w:lang w:val="en-US"/>
        </w:rPr>
        <w:t>)</w:t>
      </w:r>
      <w:r w:rsidRPr="00D51628">
        <w:rPr>
          <w:b/>
          <w:bCs/>
          <w:i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proofErr w:type="gramEnd"/>
      <w:r w:rsidRPr="00D51628">
        <w:rPr>
          <w:b/>
          <w:bCs/>
          <w:sz w:val="16"/>
          <w:szCs w:val="16"/>
          <w:lang w:val="en-US"/>
        </w:rPr>
        <w:br/>
      </w:r>
      <w:r w:rsidRPr="00D51628">
        <w:rPr>
          <w:bCs/>
          <w:i/>
          <w:lang w:val="en-US"/>
        </w:rPr>
        <w:t>average annual rates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9"/>
        <w:gridCol w:w="1162"/>
        <w:gridCol w:w="1163"/>
        <w:gridCol w:w="1163"/>
        <w:gridCol w:w="1163"/>
        <w:gridCol w:w="2662"/>
      </w:tblGrid>
      <w:tr w:rsidR="00686039" w:rsidRPr="00D51628" w:rsidTr="00C54F65">
        <w:trPr>
          <w:cantSplit/>
        </w:trPr>
        <w:tc>
          <w:tcPr>
            <w:tcW w:w="2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60" w:after="60"/>
              <w:rPr>
                <w:lang w:val="en-US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6039" w:rsidRPr="00D51628" w:rsidRDefault="00686039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6039" w:rsidRPr="00D51628" w:rsidRDefault="00686039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6039" w:rsidRPr="00D51628" w:rsidRDefault="00686039" w:rsidP="00C54F65">
            <w:pPr>
              <w:spacing w:before="60" w:after="60"/>
              <w:jc w:val="center"/>
            </w:pPr>
            <w:r w:rsidRPr="00D51628">
              <w:t>2017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86039" w:rsidRPr="00D51628" w:rsidRDefault="00686039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60" w:after="60"/>
            </w:pPr>
          </w:p>
        </w:tc>
      </w:tr>
      <w:tr w:rsidR="00686039" w:rsidRPr="00D51628" w:rsidTr="00C54F65">
        <w:trPr>
          <w:cantSplit/>
        </w:trPr>
        <w:tc>
          <w:tcPr>
            <w:tcW w:w="2609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b/>
                <w:bCs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57"/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10,82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  <w:r w:rsidRPr="00D51628">
              <w:t>12,60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  <w:r w:rsidRPr="00D51628">
              <w:t>10,56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  <w:r w:rsidRPr="00D51628">
              <w:t>8,87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6,01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  <w:r w:rsidRPr="00D51628">
              <w:t>6,97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  <w:r w:rsidRPr="00D51628">
              <w:t>5,86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  <w:r w:rsidRPr="00D51628">
              <w:t>5,36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</w:pPr>
            <w:r w:rsidRPr="00D51628">
              <w:rPr>
                <w:b/>
                <w:bCs/>
              </w:rPr>
              <w:t>Страны БРИКС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b/>
                <w:bCs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pStyle w:val="14"/>
              <w:spacing w:before="16" w:line="140" w:lineRule="exact"/>
              <w:ind w:left="57"/>
            </w:pPr>
            <w:r w:rsidRPr="00D51628">
              <w:rPr>
                <w:b/>
                <w:i/>
                <w:lang w:val="en"/>
              </w:rPr>
              <w:t>BRICS countries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r w:rsidRPr="00D51628">
              <w:t>из них: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Бразилия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39,99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52,10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46,92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39,08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8,87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12,45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8,51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6,87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Индия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8,33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9,67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9,51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9,45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Китай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gramStart"/>
            <w:r w:rsidRPr="00D51628">
              <w:rPr>
                <w:i/>
              </w:rPr>
              <w:t>China</w:t>
            </w:r>
            <w:r w:rsidRPr="00D51628">
              <w:rPr>
                <w:vertAlign w:val="superscript"/>
              </w:rPr>
              <w:t>2)</w:t>
            </w:r>
            <w:proofErr w:type="gram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5,81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4,35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4,35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4,35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2,75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1,50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1,50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1,50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27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Южно-Африканская Республика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r w:rsidRPr="00D51628">
              <w:rPr>
                <w:i/>
                <w:lang w:val="en"/>
              </w:rPr>
              <w:t>South Africa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9,83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10,46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10,38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10,08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6,47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7,17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7,25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7,00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</w:pPr>
            <w:r w:rsidRPr="00D51628">
              <w:rPr>
                <w:b/>
                <w:bCs/>
              </w:rPr>
              <w:t>Страны ЕС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b/>
                <w:bCs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57"/>
            </w:pPr>
            <w:r w:rsidRPr="00D51628">
              <w:rPr>
                <w:b/>
                <w:i/>
              </w:rPr>
              <w:t xml:space="preserve">EU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r w:rsidRPr="00D51628">
              <w:t>из них: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 xml:space="preserve">Бельгия 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5,78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3,33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3,48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0,77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0,40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0,15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Венгрия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7,59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2,09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1,48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1,47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4,9</w:t>
            </w:r>
            <w:r w:rsidRPr="00D51628">
              <w:t>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0,58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0,12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0,06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 xml:space="preserve">Германия 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3,87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5,85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1,10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0,31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Италия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7,49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4,77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3,90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lang w:val="en-US"/>
              </w:rPr>
              <w:t>1,</w:t>
            </w:r>
            <w:r w:rsidRPr="00D51628">
              <w:t>17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1,10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0,85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Литва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4,82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5,66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4,95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1,04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0,13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0,17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Нидерланды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5,75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2,37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1,53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1,41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 xml:space="preserve">Соединенное Королевство </w:t>
            </w:r>
            <w:r w:rsidRPr="00D51628">
              <w:rPr>
                <w:lang w:val="en-US"/>
              </w:rPr>
              <w:br/>
            </w:r>
            <w:r w:rsidRPr="00D51628">
              <w:t>(Великобритания)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0,50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Финляндия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3,25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4,52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4,53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1,52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0,53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0,39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Франция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6,66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5,51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5,28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1,60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1,22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1,05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</w:pPr>
            <w:r w:rsidRPr="00D51628">
              <w:rPr>
                <w:b/>
                <w:bCs/>
              </w:rPr>
              <w:t xml:space="preserve">Другие страны 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b/>
                <w:bCs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57"/>
            </w:pPr>
            <w:proofErr w:type="spellStart"/>
            <w:r w:rsidRPr="00D51628">
              <w:rPr>
                <w:b/>
                <w:i/>
              </w:rPr>
              <w:t>Other</w:t>
            </w:r>
            <w:proofErr w:type="spellEnd"/>
            <w:r w:rsidRPr="00D51628">
              <w:rPr>
                <w:b/>
                <w:i/>
              </w:rPr>
              <w:t xml:space="preserve">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  <w:r w:rsidRPr="00D51628">
              <w:rPr>
                <w:b/>
                <w:i/>
              </w:rPr>
              <w:t xml:space="preserve"> 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r w:rsidRPr="00D51628">
              <w:t>из них: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Австралия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7,28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5,42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5,24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4,21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2,14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2,00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Аргентина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Argentina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10,56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25</w:t>
            </w:r>
            <w:r w:rsidRPr="00D51628">
              <w:t>,</w:t>
            </w:r>
            <w:r w:rsidRPr="00D51628">
              <w:rPr>
                <w:lang w:val="en-US"/>
              </w:rPr>
              <w:t>92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31,24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9,17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18,95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21,55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 xml:space="preserve">Канада 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2,60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2,70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2,70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0,20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0,10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0,10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Мексика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5,29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4,72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7,34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8,08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1,21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1,29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2,70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3,27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Республика Корея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5,51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3,37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3,48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3,66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3,86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1,56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1,67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2,03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США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r w:rsidRPr="00D51628">
              <w:rPr>
                <w:i/>
              </w:rPr>
              <w:t>USA</w:t>
            </w:r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3,25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3,51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3,90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0,31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Турция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15,27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14,61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15,29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23,35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13"/>
            </w:pPr>
            <w:r w:rsidRPr="00D51628">
              <w:t>Япония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340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napToGrid w:val="0"/>
              <w:spacing w:before="16" w:line="140" w:lineRule="exact"/>
              <w:ind w:right="284"/>
              <w:jc w:val="right"/>
              <w:rPr>
                <w:lang w:val="en-US"/>
              </w:rPr>
            </w:pP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170"/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кредит</w:t>
            </w:r>
          </w:p>
        </w:tc>
        <w:tc>
          <w:tcPr>
            <w:tcW w:w="11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1,60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1,04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0,99</w:t>
            </w:r>
          </w:p>
        </w:tc>
        <w:tc>
          <w:tcPr>
            <w:tcW w:w="11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Credit</w:t>
            </w:r>
            <w:proofErr w:type="spellEnd"/>
          </w:p>
        </w:tc>
      </w:tr>
      <w:tr w:rsidR="00686039" w:rsidRPr="00D51628" w:rsidTr="00C54F65">
        <w:trPr>
          <w:cantSplit/>
        </w:trPr>
        <w:tc>
          <w:tcPr>
            <w:tcW w:w="2609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284"/>
            </w:pPr>
            <w:r w:rsidRPr="00D51628">
              <w:t>депозит</w:t>
            </w:r>
          </w:p>
        </w:tc>
        <w:tc>
          <w:tcPr>
            <w:tcW w:w="11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340"/>
              <w:jc w:val="right"/>
            </w:pPr>
            <w:r w:rsidRPr="00D51628">
              <w:t>0,50</w:t>
            </w:r>
          </w:p>
        </w:tc>
        <w:tc>
          <w:tcPr>
            <w:tcW w:w="11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0,30</w:t>
            </w:r>
          </w:p>
        </w:tc>
        <w:tc>
          <w:tcPr>
            <w:tcW w:w="11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0,32</w:t>
            </w:r>
          </w:p>
        </w:tc>
        <w:tc>
          <w:tcPr>
            <w:tcW w:w="11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right="284"/>
              <w:jc w:val="right"/>
            </w:pPr>
            <w:r w:rsidRPr="00D51628">
              <w:t>…</w:t>
            </w:r>
          </w:p>
        </w:tc>
        <w:tc>
          <w:tcPr>
            <w:tcW w:w="2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686039" w:rsidRPr="00D51628" w:rsidRDefault="00686039" w:rsidP="00C54F65">
            <w:pPr>
              <w:spacing w:before="16" w:line="140" w:lineRule="exact"/>
              <w:ind w:left="340"/>
            </w:pPr>
            <w:proofErr w:type="spellStart"/>
            <w:r w:rsidRPr="00D51628">
              <w:rPr>
                <w:i/>
              </w:rPr>
              <w:t>Deposit</w:t>
            </w:r>
            <w:proofErr w:type="spellEnd"/>
          </w:p>
        </w:tc>
      </w:tr>
    </w:tbl>
    <w:p w:rsidR="00686039" w:rsidRPr="00D51628" w:rsidRDefault="00686039" w:rsidP="00686039">
      <w:pPr>
        <w:spacing w:before="60"/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По всем странам, включая Россию, источник информации: </w:t>
      </w:r>
      <w:proofErr w:type="gramStart"/>
      <w:r w:rsidRPr="00D51628">
        <w:rPr>
          <w:sz w:val="12"/>
          <w:szCs w:val="12"/>
          <w:lang w:val="en-US"/>
        </w:rPr>
        <w:t>International</w:t>
      </w:r>
      <w:r w:rsidRPr="00D51628">
        <w:rPr>
          <w:sz w:val="12"/>
          <w:szCs w:val="12"/>
        </w:rPr>
        <w:t xml:space="preserve"> </w:t>
      </w:r>
      <w:r w:rsidRPr="00D51628">
        <w:rPr>
          <w:sz w:val="12"/>
          <w:szCs w:val="12"/>
          <w:lang w:val="en-US"/>
        </w:rPr>
        <w:t>Financial</w:t>
      </w:r>
      <w:r w:rsidRPr="00D51628">
        <w:rPr>
          <w:sz w:val="12"/>
          <w:szCs w:val="12"/>
        </w:rPr>
        <w:t xml:space="preserve"> </w:t>
      </w:r>
      <w:r w:rsidRPr="00D51628">
        <w:rPr>
          <w:sz w:val="12"/>
          <w:szCs w:val="12"/>
          <w:lang w:val="en-US"/>
        </w:rPr>
        <w:t>Statistics</w:t>
      </w:r>
      <w:r w:rsidRPr="00D51628">
        <w:rPr>
          <w:sz w:val="12"/>
          <w:szCs w:val="12"/>
        </w:rPr>
        <w:t xml:space="preserve"> </w:t>
      </w:r>
      <w:r w:rsidRPr="00D51628">
        <w:rPr>
          <w:sz w:val="12"/>
          <w:szCs w:val="12"/>
          <w:lang w:val="en-US"/>
        </w:rPr>
        <w:t>Yearbook</w:t>
      </w:r>
      <w:r w:rsidRPr="00D51628">
        <w:rPr>
          <w:sz w:val="12"/>
          <w:szCs w:val="12"/>
        </w:rPr>
        <w:t xml:space="preserve"> 2018.</w:t>
      </w:r>
      <w:proofErr w:type="gramEnd"/>
      <w:r w:rsidRPr="00D51628">
        <w:rPr>
          <w:sz w:val="12"/>
          <w:szCs w:val="12"/>
        </w:rPr>
        <w:t xml:space="preserve"> </w:t>
      </w:r>
      <w:proofErr w:type="gramStart"/>
      <w:r w:rsidRPr="00D51628">
        <w:rPr>
          <w:sz w:val="12"/>
          <w:szCs w:val="12"/>
          <w:lang w:val="en-US"/>
        </w:rPr>
        <w:t>IMF</w:t>
      </w:r>
      <w:r w:rsidRPr="00D51628">
        <w:rPr>
          <w:sz w:val="12"/>
          <w:szCs w:val="12"/>
        </w:rPr>
        <w:t xml:space="preserve">, </w:t>
      </w:r>
      <w:r w:rsidRPr="00D51628">
        <w:rPr>
          <w:sz w:val="12"/>
          <w:szCs w:val="12"/>
          <w:lang w:val="en-US"/>
        </w:rPr>
        <w:t>Washington</w:t>
      </w:r>
      <w:r w:rsidRPr="00D51628">
        <w:rPr>
          <w:sz w:val="12"/>
          <w:szCs w:val="12"/>
        </w:rPr>
        <w:t>, 2018; база данных МВФ.</w:t>
      </w:r>
      <w:proofErr w:type="gramEnd"/>
    </w:p>
    <w:p w:rsidR="00686039" w:rsidRPr="00D51628" w:rsidRDefault="00686039" w:rsidP="00686039"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Процентные ставки на конец года.</w:t>
      </w:r>
    </w:p>
    <w:p w:rsidR="00686039" w:rsidRPr="00D51628" w:rsidRDefault="00686039" w:rsidP="00686039">
      <w:pPr>
        <w:spacing w:before="60"/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i/>
          <w:sz w:val="12"/>
          <w:szCs w:val="12"/>
          <w:lang w:val="en-US"/>
        </w:rPr>
        <w:t xml:space="preserve"> </w:t>
      </w:r>
      <w:r w:rsidRPr="00D51628">
        <w:rPr>
          <w:i/>
          <w:sz w:val="12"/>
          <w:lang w:val="en-US"/>
        </w:rPr>
        <w:t>For all countries, including Russia, source of information is</w:t>
      </w:r>
      <w:r w:rsidRPr="00D51628">
        <w:rPr>
          <w:i/>
          <w:sz w:val="12"/>
          <w:szCs w:val="12"/>
          <w:lang w:val="en-US"/>
        </w:rPr>
        <w:t xml:space="preserve">: International Financial Statistics Yearbook 2018. </w:t>
      </w:r>
      <w:proofErr w:type="gramStart"/>
      <w:r w:rsidRPr="00D51628">
        <w:rPr>
          <w:i/>
          <w:sz w:val="12"/>
          <w:szCs w:val="12"/>
          <w:lang w:val="en-US"/>
        </w:rPr>
        <w:t>IMF, Washington, 2018;</w:t>
      </w:r>
      <w:r w:rsidRPr="00D51628">
        <w:rPr>
          <w:sz w:val="12"/>
          <w:szCs w:val="12"/>
          <w:lang w:val="en-US"/>
        </w:rPr>
        <w:t xml:space="preserve"> IMF database.</w:t>
      </w:r>
      <w:proofErr w:type="gramEnd"/>
    </w:p>
    <w:p w:rsidR="00686039" w:rsidRPr="00D51628" w:rsidRDefault="00686039" w:rsidP="00686039">
      <w:pPr>
        <w:rPr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2)</w:t>
      </w:r>
      <w:r w:rsidRPr="00D51628">
        <w:rPr>
          <w:i/>
          <w:sz w:val="12"/>
          <w:szCs w:val="12"/>
          <w:lang w:val="en-US"/>
        </w:rPr>
        <w:t xml:space="preserve"> </w:t>
      </w:r>
      <w:r w:rsidRPr="00D51628">
        <w:rPr>
          <w:rStyle w:val="hps"/>
          <w:i/>
          <w:sz w:val="12"/>
          <w:szCs w:val="12"/>
          <w:lang w:val="en"/>
        </w:rPr>
        <w:t>Interest rates</w:t>
      </w:r>
      <w:r w:rsidRPr="00D51628">
        <w:rPr>
          <w:rStyle w:val="shorttext"/>
          <w:i/>
          <w:sz w:val="12"/>
          <w:szCs w:val="12"/>
          <w:lang w:val="en"/>
        </w:rPr>
        <w:t xml:space="preserve"> </w:t>
      </w:r>
      <w:r w:rsidRPr="00D51628">
        <w:rPr>
          <w:rStyle w:val="hps"/>
          <w:i/>
          <w:sz w:val="12"/>
          <w:szCs w:val="12"/>
          <w:lang w:val="en"/>
        </w:rPr>
        <w:t>at end of</w:t>
      </w:r>
      <w:r w:rsidRPr="00D51628">
        <w:rPr>
          <w:rStyle w:val="shorttext"/>
          <w:i/>
          <w:sz w:val="12"/>
          <w:szCs w:val="12"/>
          <w:lang w:val="en"/>
        </w:rPr>
        <w:t xml:space="preserve"> </w:t>
      </w:r>
      <w:r w:rsidRPr="00D51628">
        <w:rPr>
          <w:rStyle w:val="hps"/>
          <w:i/>
          <w:sz w:val="12"/>
          <w:szCs w:val="12"/>
          <w:lang w:val="en"/>
        </w:rPr>
        <w:t>year</w:t>
      </w:r>
      <w:r w:rsidRPr="00D51628">
        <w:rPr>
          <w:i/>
          <w:sz w:val="12"/>
          <w:lang w:val="en-US"/>
        </w:rPr>
        <w:t>.</w:t>
      </w:r>
      <w:bookmarkStart w:id="0" w:name="_GoBack"/>
      <w:bookmarkEnd w:id="0"/>
    </w:p>
    <w:sectPr w:rsidR="00686039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86039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EB3B-E7F4-4A9C-BE1C-E820723E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2701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2020-01-23T10:05:00Z</dcterms:created>
  <dcterms:modified xsi:type="dcterms:W3CDTF">2020-01-23T10:05:00Z</dcterms:modified>
</cp:coreProperties>
</file>