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68A" w:rsidRPr="00D51628" w:rsidRDefault="004A068A" w:rsidP="004A068A">
      <w:pPr>
        <w:pageBreakBefore/>
        <w:tabs>
          <w:tab w:val="center" w:pos="6634"/>
        </w:tabs>
        <w:spacing w:after="60"/>
        <w:rPr>
          <w:lang w:val="en-US"/>
        </w:rPr>
      </w:pPr>
      <w:r w:rsidRPr="00D51628">
        <w:rPr>
          <w:b/>
          <w:bCs/>
          <w:sz w:val="16"/>
          <w:szCs w:val="16"/>
          <w:lang w:val="en-US"/>
        </w:rPr>
        <w:t xml:space="preserve">27.52. </w:t>
      </w:r>
      <w:r w:rsidRPr="00D51628">
        <w:rPr>
          <w:b/>
          <w:bCs/>
          <w:sz w:val="16"/>
          <w:szCs w:val="16"/>
        </w:rPr>
        <w:t>ИНДЕКСЫ</w:t>
      </w:r>
      <w:r w:rsidRPr="00D51628">
        <w:rPr>
          <w:b/>
          <w:bCs/>
          <w:sz w:val="16"/>
          <w:szCs w:val="16"/>
          <w:lang w:val="en-US"/>
        </w:rPr>
        <w:t xml:space="preserve"> </w:t>
      </w:r>
      <w:r w:rsidRPr="00D51628">
        <w:rPr>
          <w:b/>
          <w:bCs/>
          <w:sz w:val="16"/>
          <w:szCs w:val="16"/>
        </w:rPr>
        <w:t>ПОТРЕБИТЕЛЬСКИХ</w:t>
      </w:r>
      <w:r w:rsidRPr="00D51628">
        <w:rPr>
          <w:b/>
          <w:bCs/>
          <w:sz w:val="16"/>
          <w:szCs w:val="16"/>
          <w:lang w:val="en-US"/>
        </w:rPr>
        <w:t xml:space="preserve"> </w:t>
      </w:r>
      <w:r w:rsidRPr="00D51628">
        <w:rPr>
          <w:b/>
          <w:bCs/>
          <w:sz w:val="16"/>
          <w:szCs w:val="16"/>
        </w:rPr>
        <w:t>ЦЕН</w:t>
      </w:r>
      <w:r w:rsidRPr="00D51628">
        <w:rPr>
          <w:b/>
          <w:bCs/>
          <w:sz w:val="16"/>
          <w:szCs w:val="16"/>
          <w:lang w:val="en-US"/>
        </w:rPr>
        <w:t xml:space="preserve"> </w:t>
      </w:r>
    </w:p>
    <w:p w:rsidR="004A068A" w:rsidRPr="00D51628" w:rsidRDefault="004A068A" w:rsidP="004A068A">
      <w:pPr>
        <w:tabs>
          <w:tab w:val="center" w:pos="6634"/>
        </w:tabs>
        <w:spacing w:after="60"/>
        <w:ind w:left="482"/>
      </w:pPr>
      <w:r w:rsidRPr="00D51628">
        <w:rPr>
          <w:b/>
          <w:i/>
          <w:sz w:val="16"/>
          <w:lang w:val="en-US"/>
        </w:rPr>
        <w:t xml:space="preserve">CONSUMER PRICE INDICES </w:t>
      </w:r>
    </w:p>
    <w:p w:rsidR="004A068A" w:rsidRPr="00D51628" w:rsidRDefault="004A068A" w:rsidP="004A068A">
      <w:pPr>
        <w:tabs>
          <w:tab w:val="center" w:pos="6634"/>
        </w:tabs>
        <w:spacing w:after="60"/>
        <w:jc w:val="right"/>
      </w:pPr>
      <w:r w:rsidRPr="00D51628">
        <w:rPr>
          <w:lang w:val="en-US"/>
        </w:rPr>
        <w:t>(20</w:t>
      </w:r>
      <w:r w:rsidRPr="00D51628">
        <w:t>10</w:t>
      </w:r>
      <w:r w:rsidRPr="00D51628">
        <w:rPr>
          <w:lang w:val="en-US"/>
        </w:rPr>
        <w:t>=100)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7"/>
        <w:gridCol w:w="1061"/>
        <w:gridCol w:w="1062"/>
        <w:gridCol w:w="1062"/>
        <w:gridCol w:w="1063"/>
        <w:gridCol w:w="2836"/>
      </w:tblGrid>
      <w:tr w:rsidR="004A068A" w:rsidRPr="00D51628" w:rsidTr="00C54F65">
        <w:trPr>
          <w:cantSplit/>
        </w:trPr>
        <w:tc>
          <w:tcPr>
            <w:tcW w:w="283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napToGrid w:val="0"/>
              <w:spacing w:before="60" w:after="60"/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A068A" w:rsidRPr="00D51628" w:rsidRDefault="004A068A" w:rsidP="00C54F65">
            <w:pPr>
              <w:spacing w:before="60" w:after="60"/>
              <w:jc w:val="center"/>
            </w:pPr>
            <w:r w:rsidRPr="00D51628">
              <w:rPr>
                <w:lang w:val="en-US"/>
              </w:rPr>
              <w:t>201</w:t>
            </w:r>
            <w:r w:rsidRPr="00D51628">
              <w:t>5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A068A" w:rsidRPr="00D51628" w:rsidRDefault="004A068A" w:rsidP="00C54F65">
            <w:pPr>
              <w:spacing w:before="60" w:after="60"/>
              <w:jc w:val="center"/>
            </w:pPr>
            <w:r w:rsidRPr="00D51628">
              <w:t>2016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A068A" w:rsidRPr="00D51628" w:rsidRDefault="004A068A" w:rsidP="00C54F65">
            <w:pPr>
              <w:spacing w:before="60" w:after="60"/>
              <w:jc w:val="center"/>
            </w:pPr>
            <w:r w:rsidRPr="00D51628">
              <w:t>2017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A068A" w:rsidRPr="00D51628" w:rsidRDefault="004A068A" w:rsidP="00C54F65">
            <w:pPr>
              <w:spacing w:before="60" w:after="60"/>
              <w:jc w:val="center"/>
            </w:pPr>
            <w:r w:rsidRPr="00D51628">
              <w:t>2018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napToGrid w:val="0"/>
              <w:spacing w:before="60" w:after="60"/>
            </w:pPr>
          </w:p>
        </w:tc>
      </w:tr>
      <w:tr w:rsidR="004A068A" w:rsidRPr="00D51628" w:rsidTr="00C54F65">
        <w:trPr>
          <w:cantSplit/>
        </w:trPr>
        <w:tc>
          <w:tcPr>
            <w:tcW w:w="2837" w:type="dxa"/>
            <w:tcBorders>
              <w:top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</w:pPr>
            <w:r w:rsidRPr="00D51628">
              <w:rPr>
                <w:b/>
                <w:bCs/>
              </w:rPr>
              <w:t>Россия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</w:pPr>
            <w:r w:rsidRPr="00D51628">
              <w:t>151,5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</w:pPr>
            <w:r w:rsidRPr="00D51628">
              <w:t>162,2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</w:pPr>
            <w:r w:rsidRPr="00D51628">
              <w:t>168,2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</w:pPr>
            <w:r w:rsidRPr="00D51628">
              <w:t>173,0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57"/>
            </w:pPr>
            <w:proofErr w:type="spellStart"/>
            <w:r w:rsidRPr="00D51628">
              <w:rPr>
                <w:b/>
                <w:i/>
              </w:rPr>
              <w:t>Russia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</w:pPr>
            <w:r w:rsidRPr="00D51628">
              <w:rPr>
                <w:b/>
                <w:bCs/>
              </w:rPr>
              <w:t>Страны СНГ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napToGrid w:val="0"/>
              <w:spacing w:before="100"/>
              <w:ind w:right="284"/>
              <w:jc w:val="right"/>
            </w:pP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napToGrid w:val="0"/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napToGrid w:val="0"/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napToGrid w:val="0"/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57"/>
            </w:pPr>
            <w:r w:rsidRPr="00D51628">
              <w:rPr>
                <w:b/>
                <w:i/>
              </w:rPr>
              <w:t xml:space="preserve">CIS </w:t>
            </w:r>
            <w:proofErr w:type="spellStart"/>
            <w:r w:rsidRPr="00D51628">
              <w:rPr>
                <w:b/>
                <w:i/>
              </w:rPr>
              <w:t>countries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340"/>
            </w:pPr>
            <w:r w:rsidRPr="00D51628">
              <w:t>из них: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napToGrid w:val="0"/>
              <w:spacing w:before="100"/>
              <w:ind w:right="284"/>
              <w:jc w:val="right"/>
            </w:pP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napToGrid w:val="0"/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napToGrid w:val="0"/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napToGrid w:val="0"/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340"/>
            </w:pP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which</w:t>
            </w:r>
            <w:proofErr w:type="spellEnd"/>
            <w:r w:rsidRPr="00D51628">
              <w:rPr>
                <w:i/>
              </w:rPr>
              <w:t>:</w:t>
            </w:r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Азербайджан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</w:pPr>
            <w:r w:rsidRPr="00D51628">
              <w:t>1</w:t>
            </w:r>
            <w:r w:rsidRPr="00D51628">
              <w:rPr>
                <w:lang w:val="en-US"/>
              </w:rPr>
              <w:t>18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</w:pPr>
            <w:r w:rsidRPr="00D51628">
              <w:rPr>
                <w:lang w:val="en-US"/>
              </w:rPr>
              <w:t>132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150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</w:pPr>
            <w:r w:rsidRPr="00D51628">
              <w:t>153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Azerbaijan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Армения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</w:pPr>
            <w:r w:rsidRPr="00D51628">
              <w:t>1</w:t>
            </w:r>
            <w:r w:rsidRPr="00D51628">
              <w:rPr>
                <w:lang w:val="en-US"/>
              </w:rPr>
              <w:t>25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</w:pPr>
            <w:r w:rsidRPr="00D51628">
              <w:rPr>
                <w:lang w:val="en-US"/>
              </w:rPr>
              <w:t>123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124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</w:pPr>
            <w:r w:rsidRPr="00D51628">
              <w:t>127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Armenia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Беларусь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</w:pPr>
            <w:r w:rsidRPr="00D51628">
              <w:rPr>
                <w:lang w:val="en-US"/>
              </w:rPr>
              <w:t>387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</w:pPr>
            <w:r w:rsidRPr="00D51628">
              <w:rPr>
                <w:lang w:val="en-US"/>
              </w:rPr>
              <w:t>433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459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</w:pPr>
            <w:r w:rsidRPr="00D51628">
              <w:t>481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Belarus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Казахстан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</w:pPr>
            <w:r w:rsidRPr="00D51628">
              <w:rPr>
                <w:lang w:val="en-US"/>
              </w:rPr>
              <w:t>137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</w:pPr>
            <w:r w:rsidRPr="00D51628">
              <w:rPr>
                <w:lang w:val="en-US"/>
              </w:rPr>
              <w:t>157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169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</w:pPr>
            <w:r w:rsidRPr="00D51628">
              <w:t>179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Kazakhstan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Киргизия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</w:pPr>
            <w:r w:rsidRPr="00D51628">
              <w:rPr>
                <w:lang w:val="en-US"/>
              </w:rPr>
              <w:t>1</w:t>
            </w:r>
            <w:r w:rsidRPr="00D51628">
              <w:t>4</w:t>
            </w:r>
            <w:r w:rsidRPr="00D51628">
              <w:rPr>
                <w:lang w:val="en-US"/>
              </w:rPr>
              <w:t>6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</w:pPr>
            <w:r w:rsidRPr="00D51628">
              <w:rPr>
                <w:lang w:val="en-US"/>
              </w:rPr>
              <w:t>147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152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</w:pPr>
            <w:r w:rsidRPr="00D51628">
              <w:t>154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Kyrgyzstan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Республика Молдова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</w:pPr>
            <w:r w:rsidRPr="00D51628">
              <w:rPr>
                <w:lang w:val="en-US"/>
              </w:rPr>
              <w:t>136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</w:pPr>
            <w:r w:rsidRPr="00D51628">
              <w:rPr>
                <w:lang w:val="en-US"/>
              </w:rPr>
              <w:t>144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154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</w:pPr>
            <w:r w:rsidRPr="00D51628">
              <w:t>159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Republic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Moldova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Таджикистан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</w:pPr>
            <w:r w:rsidRPr="00D51628">
              <w:rPr>
                <w:lang w:val="en-US"/>
              </w:rPr>
              <w:t>14</w:t>
            </w:r>
            <w:r w:rsidRPr="00D51628">
              <w:t>0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</w:pPr>
            <w:r w:rsidRPr="00D51628">
              <w:rPr>
                <w:lang w:val="en-US"/>
              </w:rPr>
              <w:t>149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159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</w:pPr>
            <w:r w:rsidRPr="00D51628">
              <w:t>166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Tajikistan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Узбекистан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</w:pPr>
            <w:r w:rsidRPr="00D51628">
              <w:t>138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</w:pPr>
            <w:r w:rsidRPr="00D51628">
              <w:t>146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</w:pPr>
            <w:r w:rsidRPr="00D51628">
              <w:t>160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</w:pPr>
            <w:r w:rsidRPr="00D51628">
              <w:t>188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  <w:rPr>
                <w:i/>
                <w:lang w:val="en-US"/>
              </w:rPr>
            </w:pPr>
            <w:r w:rsidRPr="00D51628">
              <w:rPr>
                <w:i/>
                <w:lang w:val="en-US"/>
              </w:rPr>
              <w:t>Uzbekistan</w:t>
            </w:r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Украина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</w:pPr>
            <w:r w:rsidRPr="00D51628">
              <w:rPr>
                <w:lang w:val="en-US"/>
              </w:rPr>
              <w:t>181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</w:pPr>
            <w:r w:rsidRPr="00D51628">
              <w:rPr>
                <w:lang w:val="en-US"/>
              </w:rPr>
              <w:t>206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235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</w:pPr>
            <w:r w:rsidRPr="00D51628">
              <w:t>261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Ukraine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</w:pPr>
            <w:r w:rsidRPr="00D51628">
              <w:rPr>
                <w:b/>
                <w:bCs/>
              </w:rPr>
              <w:t>Страны БРИКС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napToGrid w:val="0"/>
              <w:spacing w:before="100"/>
              <w:ind w:right="284"/>
              <w:jc w:val="right"/>
            </w:pP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napToGrid w:val="0"/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napToGrid w:val="0"/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napToGrid w:val="0"/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57" w:right="57"/>
            </w:pPr>
            <w:r w:rsidRPr="00D51628">
              <w:rPr>
                <w:b/>
                <w:i/>
                <w:lang w:val="en"/>
              </w:rPr>
              <w:t>BRICS countries</w:t>
            </w:r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340"/>
            </w:pPr>
            <w:r w:rsidRPr="00D51628">
              <w:t>из них: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napToGrid w:val="0"/>
              <w:spacing w:before="100"/>
              <w:ind w:right="284"/>
              <w:jc w:val="right"/>
            </w:pP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napToGrid w:val="0"/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napToGrid w:val="0"/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napToGrid w:val="0"/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340"/>
            </w:pP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which</w:t>
            </w:r>
            <w:proofErr w:type="spellEnd"/>
            <w:r w:rsidRPr="00D51628">
              <w:rPr>
                <w:i/>
              </w:rPr>
              <w:t>:</w:t>
            </w:r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Бразилия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138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150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156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161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Brazil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Индия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148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155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160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</w:pPr>
            <w:r w:rsidRPr="00D51628">
              <w:t>168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India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Китай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 xml:space="preserve">115 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102</w:t>
            </w:r>
            <w:r w:rsidRPr="00D51628">
              <w:rPr>
                <w:vertAlign w:val="superscript"/>
                <w:lang w:val="en-US"/>
              </w:rPr>
              <w:t>1)</w:t>
            </w:r>
            <w:r w:rsidRPr="00D51628">
              <w:rPr>
                <w:lang w:val="en-US"/>
              </w:rPr>
              <w:t xml:space="preserve"> 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104</w:t>
            </w:r>
            <w:r w:rsidRPr="00D51628">
              <w:rPr>
                <w:vertAlign w:val="superscript"/>
                <w:lang w:val="en-US"/>
              </w:rPr>
              <w:t>1)</w:t>
            </w:r>
            <w:r w:rsidRPr="00D51628">
              <w:rPr>
                <w:lang w:val="en-US"/>
              </w:rPr>
              <w:t xml:space="preserve"> 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106</w:t>
            </w:r>
            <w:r w:rsidRPr="00D51628">
              <w:rPr>
                <w:vertAlign w:val="superscript"/>
                <w:lang w:val="en-US"/>
              </w:rPr>
              <w:t>1)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China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  <w:rPr>
                <w:vertAlign w:val="superscript"/>
                <w:lang w:val="en-US"/>
              </w:rPr>
            </w:pPr>
            <w:r w:rsidRPr="00D51628">
              <w:t>Южно-Африканская Республика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130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</w:pPr>
            <w:r w:rsidRPr="00D51628">
              <w:t>138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146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152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r w:rsidRPr="00D51628">
              <w:rPr>
                <w:i/>
                <w:lang w:val="en"/>
              </w:rPr>
              <w:t>South Africa</w:t>
            </w:r>
            <w:r w:rsidRPr="00D51628">
              <w:rPr>
                <w:vertAlign w:val="superscript"/>
              </w:rPr>
              <w:t xml:space="preserve"> </w:t>
            </w:r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</w:pPr>
            <w:r w:rsidRPr="00D51628">
              <w:rPr>
                <w:b/>
                <w:bCs/>
              </w:rPr>
              <w:t>Страны ЕС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57"/>
            </w:pPr>
            <w:r w:rsidRPr="00D51628">
              <w:rPr>
                <w:b/>
                <w:i/>
              </w:rPr>
              <w:t xml:space="preserve">EU </w:t>
            </w:r>
            <w:proofErr w:type="spellStart"/>
            <w:r w:rsidRPr="00D51628">
              <w:rPr>
                <w:b/>
                <w:i/>
              </w:rPr>
              <w:t>countries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340"/>
            </w:pPr>
            <w:r w:rsidRPr="00D51628">
              <w:t>из них: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340"/>
            </w:pP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which</w:t>
            </w:r>
            <w:proofErr w:type="spellEnd"/>
            <w:r w:rsidRPr="00D51628">
              <w:rPr>
                <w:i/>
              </w:rPr>
              <w:t>:</w:t>
            </w:r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Австрия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111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112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114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116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Austria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Бельгия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109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111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113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116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Belgium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Венгрия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111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112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115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118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Hungary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Германия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107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107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109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111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Germany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Дания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107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107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109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110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Denmark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Италия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108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107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109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110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Italy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Литва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108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109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113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116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Lithuania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Нидерланды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109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110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111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113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Netherlands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 xml:space="preserve">Польша 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108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108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110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112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Poland</w:t>
            </w:r>
            <w:proofErr w:type="spellEnd"/>
            <w:r w:rsidRPr="00D51628">
              <w:rPr>
                <w:i/>
              </w:rPr>
              <w:t xml:space="preserve"> </w:t>
            </w:r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Румыния</w:t>
            </w:r>
            <w:proofErr w:type="gramStart"/>
            <w:r w:rsidRPr="00D51628">
              <w:rPr>
                <w:vertAlign w:val="superscript"/>
              </w:rPr>
              <w:t>1</w:t>
            </w:r>
            <w:proofErr w:type="gramEnd"/>
            <w:r w:rsidRPr="00D51628">
              <w:rPr>
                <w:vertAlign w:val="superscript"/>
              </w:rPr>
              <w:t>)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100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98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99,7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104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gramStart"/>
            <w:r w:rsidRPr="00D51628">
              <w:rPr>
                <w:i/>
              </w:rPr>
              <w:t>Romania</w:t>
            </w:r>
            <w:r w:rsidRPr="00D51628">
              <w:rPr>
                <w:vertAlign w:val="superscript"/>
              </w:rPr>
              <w:t>1)</w:t>
            </w:r>
            <w:proofErr w:type="gram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 xml:space="preserve">Соединенное Королевство </w:t>
            </w:r>
            <w:r w:rsidRPr="00D51628">
              <w:br/>
              <w:t>(Великобритания)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</w:pPr>
            <w:r w:rsidRPr="00D51628">
              <w:t>112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</w:pPr>
            <w:r w:rsidRPr="00D51628">
              <w:t>113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</w:pPr>
            <w:r w:rsidRPr="00D51628">
              <w:rPr>
                <w:lang w:val="en-US"/>
              </w:rPr>
              <w:t>11</w:t>
            </w:r>
            <w:r w:rsidRPr="00D51628">
              <w:t>6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118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United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Kingdom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Финляндия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109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109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110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111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Finland</w:t>
            </w:r>
            <w:proofErr w:type="spellEnd"/>
            <w:r w:rsidRPr="00D51628">
              <w:rPr>
                <w:i/>
              </w:rPr>
              <w:t xml:space="preserve"> </w:t>
            </w:r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Франция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106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106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107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109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France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Швеция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104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105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107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109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Sweden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</w:pPr>
            <w:r w:rsidRPr="00D51628">
              <w:rPr>
                <w:b/>
                <w:bCs/>
              </w:rPr>
              <w:t xml:space="preserve">Другие страны 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napToGrid w:val="0"/>
              <w:spacing w:before="100"/>
              <w:ind w:right="284"/>
              <w:jc w:val="right"/>
            </w:pP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napToGrid w:val="0"/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napToGrid w:val="0"/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napToGrid w:val="0"/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57"/>
            </w:pPr>
            <w:proofErr w:type="spellStart"/>
            <w:r w:rsidRPr="00D51628">
              <w:rPr>
                <w:b/>
                <w:i/>
              </w:rPr>
              <w:t>Other</w:t>
            </w:r>
            <w:proofErr w:type="spellEnd"/>
            <w:r w:rsidRPr="00D51628">
              <w:rPr>
                <w:b/>
                <w:i/>
              </w:rPr>
              <w:t xml:space="preserve"> </w:t>
            </w:r>
            <w:proofErr w:type="spellStart"/>
            <w:r w:rsidRPr="00D51628">
              <w:rPr>
                <w:b/>
                <w:i/>
              </w:rPr>
              <w:t>countries</w:t>
            </w:r>
            <w:proofErr w:type="spellEnd"/>
            <w:r w:rsidRPr="00D51628">
              <w:rPr>
                <w:b/>
                <w:i/>
              </w:rPr>
              <w:t xml:space="preserve"> </w:t>
            </w:r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340"/>
            </w:pPr>
            <w:r w:rsidRPr="00D51628">
              <w:t>из них: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napToGrid w:val="0"/>
              <w:spacing w:before="100"/>
              <w:ind w:right="284"/>
              <w:jc w:val="right"/>
            </w:pP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napToGrid w:val="0"/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napToGrid w:val="0"/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napToGrid w:val="0"/>
              <w:spacing w:before="100"/>
              <w:ind w:right="284"/>
              <w:jc w:val="right"/>
              <w:rPr>
                <w:lang w:val="en-US"/>
              </w:rPr>
            </w:pP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340"/>
            </w:pP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which</w:t>
            </w:r>
            <w:proofErr w:type="spellEnd"/>
            <w:r w:rsidRPr="00D51628">
              <w:rPr>
                <w:i/>
              </w:rPr>
              <w:t>:</w:t>
            </w:r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Австралия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112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114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116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118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Australia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Канада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</w:pPr>
            <w:r w:rsidRPr="00D51628">
              <w:t>109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</w:pPr>
            <w:r w:rsidRPr="00D51628">
              <w:t>110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</w:pPr>
            <w:r w:rsidRPr="00D51628">
              <w:t>112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115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Canada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Мексика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119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123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130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137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Mexico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Норвегия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109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113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115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118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Norway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США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109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110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112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115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r w:rsidRPr="00D51628">
              <w:rPr>
                <w:i/>
              </w:rPr>
              <w:t>USA</w:t>
            </w:r>
          </w:p>
        </w:tc>
      </w:tr>
      <w:tr w:rsidR="004A068A" w:rsidRPr="00D51628" w:rsidTr="00C54F65">
        <w:trPr>
          <w:cantSplit/>
        </w:trPr>
        <w:tc>
          <w:tcPr>
            <w:tcW w:w="2837" w:type="dxa"/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Швейцария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98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98</w:t>
            </w:r>
          </w:p>
        </w:tc>
        <w:tc>
          <w:tcPr>
            <w:tcW w:w="106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98</w:t>
            </w:r>
          </w:p>
        </w:tc>
        <w:tc>
          <w:tcPr>
            <w:tcW w:w="1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99</w:t>
            </w:r>
          </w:p>
        </w:tc>
        <w:tc>
          <w:tcPr>
            <w:tcW w:w="283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Switzerland</w:t>
            </w:r>
            <w:proofErr w:type="spellEnd"/>
          </w:p>
        </w:tc>
      </w:tr>
      <w:tr w:rsidR="004A068A" w:rsidRPr="00D51628" w:rsidTr="00C54F65">
        <w:trPr>
          <w:cantSplit/>
        </w:trPr>
        <w:tc>
          <w:tcPr>
            <w:tcW w:w="2837" w:type="dxa"/>
            <w:tcBorders>
              <w:bottom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13"/>
            </w:pPr>
            <w:r w:rsidRPr="00D51628">
              <w:t>Япония</w:t>
            </w:r>
          </w:p>
        </w:tc>
        <w:tc>
          <w:tcPr>
            <w:tcW w:w="10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104</w:t>
            </w:r>
          </w:p>
        </w:tc>
        <w:tc>
          <w:tcPr>
            <w:tcW w:w="10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104</w:t>
            </w:r>
          </w:p>
        </w:tc>
        <w:tc>
          <w:tcPr>
            <w:tcW w:w="10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104</w:t>
            </w:r>
          </w:p>
        </w:tc>
        <w:tc>
          <w:tcPr>
            <w:tcW w:w="10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tabs>
                <w:tab w:val="left" w:pos="630"/>
              </w:tabs>
              <w:spacing w:before="100"/>
              <w:ind w:right="284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105</w:t>
            </w:r>
          </w:p>
        </w:tc>
        <w:tc>
          <w:tcPr>
            <w:tcW w:w="283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4A068A" w:rsidRPr="00D51628" w:rsidRDefault="004A068A" w:rsidP="00C54F65">
            <w:pPr>
              <w:spacing w:before="100"/>
              <w:ind w:left="170"/>
            </w:pPr>
            <w:proofErr w:type="spellStart"/>
            <w:r w:rsidRPr="00D51628">
              <w:rPr>
                <w:i/>
              </w:rPr>
              <w:t>Japan</w:t>
            </w:r>
            <w:proofErr w:type="spellEnd"/>
          </w:p>
        </w:tc>
      </w:tr>
    </w:tbl>
    <w:p w:rsidR="004A068A" w:rsidRPr="00D51628" w:rsidRDefault="004A068A" w:rsidP="004A068A">
      <w:pPr>
        <w:tabs>
          <w:tab w:val="left" w:pos="7371"/>
        </w:tabs>
        <w:spacing w:before="60"/>
        <w:rPr>
          <w:sz w:val="12"/>
          <w:szCs w:val="12"/>
        </w:rPr>
      </w:pPr>
      <w:r w:rsidRPr="00D51628">
        <w:rPr>
          <w:sz w:val="12"/>
          <w:szCs w:val="12"/>
          <w:vertAlign w:val="superscript"/>
          <w:lang w:val="en-US"/>
        </w:rPr>
        <w:t xml:space="preserve">1)  </w:t>
      </w:r>
      <w:r w:rsidRPr="00D51628">
        <w:rPr>
          <w:sz w:val="12"/>
          <w:szCs w:val="12"/>
          <w:lang w:val="en-US"/>
        </w:rPr>
        <w:t>2015=100.</w:t>
      </w:r>
    </w:p>
    <w:p w:rsidR="004A068A" w:rsidRPr="00D51628" w:rsidRDefault="004A068A" w:rsidP="004A068A">
      <w:pPr>
        <w:tabs>
          <w:tab w:val="left" w:pos="7371"/>
        </w:tabs>
        <w:spacing w:before="60"/>
        <w:rPr>
          <w:i/>
          <w:lang w:val="en-US"/>
        </w:rPr>
      </w:pPr>
      <w:r w:rsidRPr="00D51628">
        <w:rPr>
          <w:i/>
          <w:sz w:val="12"/>
          <w:szCs w:val="12"/>
          <w:vertAlign w:val="superscript"/>
          <w:lang w:val="en-US"/>
        </w:rPr>
        <w:t xml:space="preserve">1)  </w:t>
      </w:r>
      <w:r w:rsidRPr="00D51628">
        <w:rPr>
          <w:i/>
          <w:sz w:val="12"/>
          <w:szCs w:val="12"/>
          <w:lang w:val="en-US"/>
        </w:rPr>
        <w:t>2015=100.</w:t>
      </w:r>
      <w:bookmarkStart w:id="0" w:name="_GoBack"/>
      <w:bookmarkEnd w:id="0"/>
    </w:p>
    <w:sectPr w:rsidR="004A068A" w:rsidRPr="00D51628" w:rsidSect="00BB1738">
      <w:pgSz w:w="11906" w:h="16838"/>
      <w:pgMar w:top="1191" w:right="851" w:bottom="1758" w:left="1134" w:header="680" w:footer="1134" w:gutter="0"/>
      <w:pgNumType w:start="6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D7" w:rsidRDefault="006F4BD7">
      <w:r>
        <w:separator/>
      </w:r>
    </w:p>
  </w:endnote>
  <w:endnote w:type="continuationSeparator" w:id="0">
    <w:p w:rsidR="006F4BD7" w:rsidRDefault="006F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D7" w:rsidRDefault="006F4BD7">
      <w:r>
        <w:separator/>
      </w:r>
    </w:p>
  </w:footnote>
  <w:footnote w:type="continuationSeparator" w:id="0">
    <w:p w:rsidR="006F4BD7" w:rsidRDefault="006F4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color w:val="000000"/>
        <w:sz w:val="16"/>
        <w:szCs w:val="16"/>
        <w:lang w:val="en-US"/>
      </w:rPr>
    </w:lvl>
  </w:abstractNum>
  <w:abstractNum w:abstractNumId="2">
    <w:nsid w:val="00000003"/>
    <w:multiLevelType w:val="multilevel"/>
    <w:tmpl w:val="00000003"/>
    <w:name w:val="WW8Num19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>
    <w:nsid w:val="0EB73C9D"/>
    <w:multiLevelType w:val="multilevel"/>
    <w:tmpl w:val="00000003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>
    <w:nsid w:val="1CC74529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abstractNum w:abstractNumId="5">
    <w:nsid w:val="304A3362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06"/>
    <w:rsid w:val="0000521E"/>
    <w:rsid w:val="000071D1"/>
    <w:rsid w:val="00011747"/>
    <w:rsid w:val="00015CA2"/>
    <w:rsid w:val="00015F1B"/>
    <w:rsid w:val="000203CA"/>
    <w:rsid w:val="000210BA"/>
    <w:rsid w:val="0002538C"/>
    <w:rsid w:val="00031C4B"/>
    <w:rsid w:val="0003464A"/>
    <w:rsid w:val="000355A3"/>
    <w:rsid w:val="000422A5"/>
    <w:rsid w:val="00044CCC"/>
    <w:rsid w:val="000457FD"/>
    <w:rsid w:val="00045B72"/>
    <w:rsid w:val="000527D0"/>
    <w:rsid w:val="00055E1A"/>
    <w:rsid w:val="00057695"/>
    <w:rsid w:val="000611FA"/>
    <w:rsid w:val="000625DC"/>
    <w:rsid w:val="00075997"/>
    <w:rsid w:val="00082ED2"/>
    <w:rsid w:val="00084423"/>
    <w:rsid w:val="000844C3"/>
    <w:rsid w:val="00085CCB"/>
    <w:rsid w:val="000860EA"/>
    <w:rsid w:val="00090F38"/>
    <w:rsid w:val="00093214"/>
    <w:rsid w:val="00095349"/>
    <w:rsid w:val="000963FE"/>
    <w:rsid w:val="000970D9"/>
    <w:rsid w:val="000A13EC"/>
    <w:rsid w:val="000A1FC4"/>
    <w:rsid w:val="000A257A"/>
    <w:rsid w:val="000A3F17"/>
    <w:rsid w:val="000A5756"/>
    <w:rsid w:val="000A655B"/>
    <w:rsid w:val="000A7EA0"/>
    <w:rsid w:val="000B45E4"/>
    <w:rsid w:val="000B5013"/>
    <w:rsid w:val="000B543E"/>
    <w:rsid w:val="000C1847"/>
    <w:rsid w:val="000D0B01"/>
    <w:rsid w:val="000D5B66"/>
    <w:rsid w:val="000D6203"/>
    <w:rsid w:val="000D6EC8"/>
    <w:rsid w:val="000E130A"/>
    <w:rsid w:val="000E2849"/>
    <w:rsid w:val="000E6BA3"/>
    <w:rsid w:val="000E7093"/>
    <w:rsid w:val="000F15B8"/>
    <w:rsid w:val="00104CD1"/>
    <w:rsid w:val="001118A1"/>
    <w:rsid w:val="00113165"/>
    <w:rsid w:val="00113C79"/>
    <w:rsid w:val="00116AC6"/>
    <w:rsid w:val="00117524"/>
    <w:rsid w:val="00117FA5"/>
    <w:rsid w:val="00135213"/>
    <w:rsid w:val="001403E7"/>
    <w:rsid w:val="00147693"/>
    <w:rsid w:val="001512C5"/>
    <w:rsid w:val="00152533"/>
    <w:rsid w:val="00153F64"/>
    <w:rsid w:val="00154D61"/>
    <w:rsid w:val="001611B4"/>
    <w:rsid w:val="00163A7A"/>
    <w:rsid w:val="00165001"/>
    <w:rsid w:val="0016574E"/>
    <w:rsid w:val="00166478"/>
    <w:rsid w:val="00166A26"/>
    <w:rsid w:val="001735B3"/>
    <w:rsid w:val="00177E80"/>
    <w:rsid w:val="00181F1B"/>
    <w:rsid w:val="00183447"/>
    <w:rsid w:val="0018436A"/>
    <w:rsid w:val="0018799C"/>
    <w:rsid w:val="001911BE"/>
    <w:rsid w:val="00194533"/>
    <w:rsid w:val="001A0629"/>
    <w:rsid w:val="001A108A"/>
    <w:rsid w:val="001A1B1D"/>
    <w:rsid w:val="001A6FD9"/>
    <w:rsid w:val="001A7104"/>
    <w:rsid w:val="001B0111"/>
    <w:rsid w:val="001B3AAD"/>
    <w:rsid w:val="001B4DAA"/>
    <w:rsid w:val="001D3226"/>
    <w:rsid w:val="001D4AA4"/>
    <w:rsid w:val="001E3553"/>
    <w:rsid w:val="001E421E"/>
    <w:rsid w:val="001E781A"/>
    <w:rsid w:val="001F5505"/>
    <w:rsid w:val="001F6F1E"/>
    <w:rsid w:val="002006AD"/>
    <w:rsid w:val="002036CF"/>
    <w:rsid w:val="00204E79"/>
    <w:rsid w:val="00205FBF"/>
    <w:rsid w:val="00207699"/>
    <w:rsid w:val="00221BB0"/>
    <w:rsid w:val="00237A71"/>
    <w:rsid w:val="00243EEE"/>
    <w:rsid w:val="00250688"/>
    <w:rsid w:val="00252F7B"/>
    <w:rsid w:val="002612BD"/>
    <w:rsid w:val="00261761"/>
    <w:rsid w:val="002632F8"/>
    <w:rsid w:val="0027682E"/>
    <w:rsid w:val="0028479A"/>
    <w:rsid w:val="00284FAC"/>
    <w:rsid w:val="00285111"/>
    <w:rsid w:val="00290D96"/>
    <w:rsid w:val="00296572"/>
    <w:rsid w:val="002965DD"/>
    <w:rsid w:val="00297158"/>
    <w:rsid w:val="002A0126"/>
    <w:rsid w:val="002A29AA"/>
    <w:rsid w:val="002A4341"/>
    <w:rsid w:val="002A6010"/>
    <w:rsid w:val="002A6BA2"/>
    <w:rsid w:val="002B2D08"/>
    <w:rsid w:val="002B4E1F"/>
    <w:rsid w:val="002B68A4"/>
    <w:rsid w:val="002C3121"/>
    <w:rsid w:val="002C3F59"/>
    <w:rsid w:val="002D05D1"/>
    <w:rsid w:val="002D4B41"/>
    <w:rsid w:val="002D4E5F"/>
    <w:rsid w:val="002D74C4"/>
    <w:rsid w:val="002E1C9E"/>
    <w:rsid w:val="002F2C18"/>
    <w:rsid w:val="002F4924"/>
    <w:rsid w:val="002F515E"/>
    <w:rsid w:val="00310F1E"/>
    <w:rsid w:val="00316009"/>
    <w:rsid w:val="00323196"/>
    <w:rsid w:val="0032495A"/>
    <w:rsid w:val="003250E9"/>
    <w:rsid w:val="00336854"/>
    <w:rsid w:val="0033783C"/>
    <w:rsid w:val="00340148"/>
    <w:rsid w:val="00346513"/>
    <w:rsid w:val="00347A5F"/>
    <w:rsid w:val="0035262E"/>
    <w:rsid w:val="003534AD"/>
    <w:rsid w:val="00366F0A"/>
    <w:rsid w:val="003670B3"/>
    <w:rsid w:val="00383BD1"/>
    <w:rsid w:val="00384B8F"/>
    <w:rsid w:val="00385847"/>
    <w:rsid w:val="00386941"/>
    <w:rsid w:val="00391B32"/>
    <w:rsid w:val="00393BB6"/>
    <w:rsid w:val="0039485D"/>
    <w:rsid w:val="003A0B58"/>
    <w:rsid w:val="003A2AD7"/>
    <w:rsid w:val="003A4280"/>
    <w:rsid w:val="003B049D"/>
    <w:rsid w:val="003B2A6B"/>
    <w:rsid w:val="003C1E4D"/>
    <w:rsid w:val="003C2806"/>
    <w:rsid w:val="003C4699"/>
    <w:rsid w:val="003D28C3"/>
    <w:rsid w:val="003D5165"/>
    <w:rsid w:val="003D5584"/>
    <w:rsid w:val="003D55E0"/>
    <w:rsid w:val="003D639E"/>
    <w:rsid w:val="003D7BCD"/>
    <w:rsid w:val="003D7FAD"/>
    <w:rsid w:val="003E0C47"/>
    <w:rsid w:val="003E1099"/>
    <w:rsid w:val="003E3A5C"/>
    <w:rsid w:val="003E60CC"/>
    <w:rsid w:val="003E65BF"/>
    <w:rsid w:val="003E6B86"/>
    <w:rsid w:val="003F0F42"/>
    <w:rsid w:val="003F23DE"/>
    <w:rsid w:val="003F2A4F"/>
    <w:rsid w:val="003F67D6"/>
    <w:rsid w:val="00401DBE"/>
    <w:rsid w:val="004029B5"/>
    <w:rsid w:val="00402A68"/>
    <w:rsid w:val="004067FD"/>
    <w:rsid w:val="0041350C"/>
    <w:rsid w:val="00413561"/>
    <w:rsid w:val="004232C9"/>
    <w:rsid w:val="00437F50"/>
    <w:rsid w:val="00443929"/>
    <w:rsid w:val="00447063"/>
    <w:rsid w:val="004540E0"/>
    <w:rsid w:val="0045757B"/>
    <w:rsid w:val="00460ED4"/>
    <w:rsid w:val="00462D31"/>
    <w:rsid w:val="00463C7A"/>
    <w:rsid w:val="00463C98"/>
    <w:rsid w:val="004678C1"/>
    <w:rsid w:val="00467C2B"/>
    <w:rsid w:val="00473084"/>
    <w:rsid w:val="00473978"/>
    <w:rsid w:val="00483772"/>
    <w:rsid w:val="00485307"/>
    <w:rsid w:val="004922F4"/>
    <w:rsid w:val="00494E15"/>
    <w:rsid w:val="00494F75"/>
    <w:rsid w:val="0049523A"/>
    <w:rsid w:val="00495AA3"/>
    <w:rsid w:val="00496B51"/>
    <w:rsid w:val="00497DC8"/>
    <w:rsid w:val="004A068A"/>
    <w:rsid w:val="004A22BE"/>
    <w:rsid w:val="004A2FE9"/>
    <w:rsid w:val="004A46B9"/>
    <w:rsid w:val="004A7169"/>
    <w:rsid w:val="004B6DE2"/>
    <w:rsid w:val="004B78CD"/>
    <w:rsid w:val="004B7D74"/>
    <w:rsid w:val="004C07CF"/>
    <w:rsid w:val="004C10BC"/>
    <w:rsid w:val="004C25B1"/>
    <w:rsid w:val="004C6E15"/>
    <w:rsid w:val="004D2F30"/>
    <w:rsid w:val="004D51F5"/>
    <w:rsid w:val="004F3A07"/>
    <w:rsid w:val="004F415D"/>
    <w:rsid w:val="004F644D"/>
    <w:rsid w:val="0050130A"/>
    <w:rsid w:val="00504636"/>
    <w:rsid w:val="00504A06"/>
    <w:rsid w:val="0050586E"/>
    <w:rsid w:val="005072A4"/>
    <w:rsid w:val="005105F1"/>
    <w:rsid w:val="00513268"/>
    <w:rsid w:val="00513955"/>
    <w:rsid w:val="00514945"/>
    <w:rsid w:val="00517603"/>
    <w:rsid w:val="005201AF"/>
    <w:rsid w:val="00521818"/>
    <w:rsid w:val="005226DF"/>
    <w:rsid w:val="00522EF5"/>
    <w:rsid w:val="005241D9"/>
    <w:rsid w:val="005248B0"/>
    <w:rsid w:val="005273F8"/>
    <w:rsid w:val="00527B25"/>
    <w:rsid w:val="00530DCE"/>
    <w:rsid w:val="005348AE"/>
    <w:rsid w:val="005350B3"/>
    <w:rsid w:val="00537061"/>
    <w:rsid w:val="00540648"/>
    <w:rsid w:val="00542379"/>
    <w:rsid w:val="00543129"/>
    <w:rsid w:val="0054444C"/>
    <w:rsid w:val="005457DA"/>
    <w:rsid w:val="0054748F"/>
    <w:rsid w:val="00556172"/>
    <w:rsid w:val="00560234"/>
    <w:rsid w:val="00560C30"/>
    <w:rsid w:val="00561078"/>
    <w:rsid w:val="00562286"/>
    <w:rsid w:val="00563C57"/>
    <w:rsid w:val="0056498F"/>
    <w:rsid w:val="00564D06"/>
    <w:rsid w:val="0056510D"/>
    <w:rsid w:val="00565C2E"/>
    <w:rsid w:val="00570096"/>
    <w:rsid w:val="005700F5"/>
    <w:rsid w:val="005704F5"/>
    <w:rsid w:val="00580974"/>
    <w:rsid w:val="005843A9"/>
    <w:rsid w:val="00593199"/>
    <w:rsid w:val="005966E6"/>
    <w:rsid w:val="005975D6"/>
    <w:rsid w:val="00597899"/>
    <w:rsid w:val="005A04E1"/>
    <w:rsid w:val="005A30D9"/>
    <w:rsid w:val="005A5CF2"/>
    <w:rsid w:val="005B0732"/>
    <w:rsid w:val="005B2F54"/>
    <w:rsid w:val="005B3B64"/>
    <w:rsid w:val="005B5040"/>
    <w:rsid w:val="005B6677"/>
    <w:rsid w:val="005C3E71"/>
    <w:rsid w:val="005C4C0D"/>
    <w:rsid w:val="005C7753"/>
    <w:rsid w:val="005D3290"/>
    <w:rsid w:val="005D3834"/>
    <w:rsid w:val="005D6CF5"/>
    <w:rsid w:val="005E142A"/>
    <w:rsid w:val="005E612F"/>
    <w:rsid w:val="005F782B"/>
    <w:rsid w:val="00605C42"/>
    <w:rsid w:val="0060799D"/>
    <w:rsid w:val="00607AD7"/>
    <w:rsid w:val="00610B8C"/>
    <w:rsid w:val="006111D6"/>
    <w:rsid w:val="00612BB6"/>
    <w:rsid w:val="00615622"/>
    <w:rsid w:val="006168A2"/>
    <w:rsid w:val="00620335"/>
    <w:rsid w:val="006205E7"/>
    <w:rsid w:val="00621293"/>
    <w:rsid w:val="00621FD3"/>
    <w:rsid w:val="00622CA5"/>
    <w:rsid w:val="00622CB2"/>
    <w:rsid w:val="0062588C"/>
    <w:rsid w:val="00630787"/>
    <w:rsid w:val="006332E6"/>
    <w:rsid w:val="00633EF3"/>
    <w:rsid w:val="0064047C"/>
    <w:rsid w:val="0064100D"/>
    <w:rsid w:val="006504C4"/>
    <w:rsid w:val="006518C0"/>
    <w:rsid w:val="00652A67"/>
    <w:rsid w:val="00653B95"/>
    <w:rsid w:val="00655597"/>
    <w:rsid w:val="00656F51"/>
    <w:rsid w:val="006613FA"/>
    <w:rsid w:val="00666B61"/>
    <w:rsid w:val="00672EFF"/>
    <w:rsid w:val="00675469"/>
    <w:rsid w:val="0067644B"/>
    <w:rsid w:val="00676E41"/>
    <w:rsid w:val="00684ECA"/>
    <w:rsid w:val="00685C5B"/>
    <w:rsid w:val="0069282C"/>
    <w:rsid w:val="006B049F"/>
    <w:rsid w:val="006B42B4"/>
    <w:rsid w:val="006B795E"/>
    <w:rsid w:val="006C0C97"/>
    <w:rsid w:val="006C109F"/>
    <w:rsid w:val="006C22CF"/>
    <w:rsid w:val="006C38D8"/>
    <w:rsid w:val="006C458E"/>
    <w:rsid w:val="006C477D"/>
    <w:rsid w:val="006C5AC8"/>
    <w:rsid w:val="006C6613"/>
    <w:rsid w:val="006D403E"/>
    <w:rsid w:val="006D7B77"/>
    <w:rsid w:val="006E0F2B"/>
    <w:rsid w:val="006E2DF6"/>
    <w:rsid w:val="006F4BD7"/>
    <w:rsid w:val="006F77E1"/>
    <w:rsid w:val="0071097F"/>
    <w:rsid w:val="00712359"/>
    <w:rsid w:val="007153DD"/>
    <w:rsid w:val="00717820"/>
    <w:rsid w:val="00721435"/>
    <w:rsid w:val="00722CAE"/>
    <w:rsid w:val="007276B6"/>
    <w:rsid w:val="007334E0"/>
    <w:rsid w:val="00741856"/>
    <w:rsid w:val="007436A8"/>
    <w:rsid w:val="00744B6A"/>
    <w:rsid w:val="00744E53"/>
    <w:rsid w:val="007517A6"/>
    <w:rsid w:val="007546C0"/>
    <w:rsid w:val="007551AE"/>
    <w:rsid w:val="007552D9"/>
    <w:rsid w:val="00756B22"/>
    <w:rsid w:val="00761E74"/>
    <w:rsid w:val="00763940"/>
    <w:rsid w:val="00777540"/>
    <w:rsid w:val="00790AAF"/>
    <w:rsid w:val="00793818"/>
    <w:rsid w:val="007947FA"/>
    <w:rsid w:val="007A11F1"/>
    <w:rsid w:val="007A2607"/>
    <w:rsid w:val="007A3927"/>
    <w:rsid w:val="007A7D9B"/>
    <w:rsid w:val="007A7F9F"/>
    <w:rsid w:val="007B2604"/>
    <w:rsid w:val="007B3CCB"/>
    <w:rsid w:val="007B5316"/>
    <w:rsid w:val="007B54DA"/>
    <w:rsid w:val="007B73CE"/>
    <w:rsid w:val="007C101E"/>
    <w:rsid w:val="007C5CB1"/>
    <w:rsid w:val="007D20FD"/>
    <w:rsid w:val="007D3200"/>
    <w:rsid w:val="007D3BE5"/>
    <w:rsid w:val="007D7876"/>
    <w:rsid w:val="007E16BE"/>
    <w:rsid w:val="007E221C"/>
    <w:rsid w:val="007E4517"/>
    <w:rsid w:val="007F1CD0"/>
    <w:rsid w:val="007F1FE4"/>
    <w:rsid w:val="007F501E"/>
    <w:rsid w:val="00804DDA"/>
    <w:rsid w:val="008051BB"/>
    <w:rsid w:val="00811C8F"/>
    <w:rsid w:val="0081683D"/>
    <w:rsid w:val="00816AD8"/>
    <w:rsid w:val="00820473"/>
    <w:rsid w:val="00820FF0"/>
    <w:rsid w:val="00821C0E"/>
    <w:rsid w:val="00821FB9"/>
    <w:rsid w:val="008222A3"/>
    <w:rsid w:val="00822BAB"/>
    <w:rsid w:val="00822FB2"/>
    <w:rsid w:val="00823D28"/>
    <w:rsid w:val="0082657B"/>
    <w:rsid w:val="00837FB1"/>
    <w:rsid w:val="00842816"/>
    <w:rsid w:val="00851A64"/>
    <w:rsid w:val="00852A23"/>
    <w:rsid w:val="00852E55"/>
    <w:rsid w:val="008601AF"/>
    <w:rsid w:val="00861328"/>
    <w:rsid w:val="00861A5F"/>
    <w:rsid w:val="00861BC3"/>
    <w:rsid w:val="00863FA1"/>
    <w:rsid w:val="00864CE2"/>
    <w:rsid w:val="008729FD"/>
    <w:rsid w:val="00884197"/>
    <w:rsid w:val="00884A0F"/>
    <w:rsid w:val="00897918"/>
    <w:rsid w:val="00897EDA"/>
    <w:rsid w:val="008A160D"/>
    <w:rsid w:val="008B1B68"/>
    <w:rsid w:val="008B5664"/>
    <w:rsid w:val="008B72BF"/>
    <w:rsid w:val="008C31B0"/>
    <w:rsid w:val="008C48D6"/>
    <w:rsid w:val="008C4996"/>
    <w:rsid w:val="008C685A"/>
    <w:rsid w:val="008E2B57"/>
    <w:rsid w:val="008E3229"/>
    <w:rsid w:val="008E55D0"/>
    <w:rsid w:val="008E6165"/>
    <w:rsid w:val="008F066D"/>
    <w:rsid w:val="008F0C31"/>
    <w:rsid w:val="00900B75"/>
    <w:rsid w:val="00900D25"/>
    <w:rsid w:val="0090406F"/>
    <w:rsid w:val="009042E8"/>
    <w:rsid w:val="0090519A"/>
    <w:rsid w:val="00917B9A"/>
    <w:rsid w:val="00920956"/>
    <w:rsid w:val="0092393C"/>
    <w:rsid w:val="00931411"/>
    <w:rsid w:val="00934BE4"/>
    <w:rsid w:val="00940323"/>
    <w:rsid w:val="00942A0A"/>
    <w:rsid w:val="00952861"/>
    <w:rsid w:val="0095486B"/>
    <w:rsid w:val="00957138"/>
    <w:rsid w:val="00961E81"/>
    <w:rsid w:val="0096343A"/>
    <w:rsid w:val="00964EC6"/>
    <w:rsid w:val="00982FA8"/>
    <w:rsid w:val="00990002"/>
    <w:rsid w:val="00996D1A"/>
    <w:rsid w:val="009A001E"/>
    <w:rsid w:val="009A00E6"/>
    <w:rsid w:val="009A303C"/>
    <w:rsid w:val="009B15E7"/>
    <w:rsid w:val="009B7407"/>
    <w:rsid w:val="009B7609"/>
    <w:rsid w:val="009E0B1E"/>
    <w:rsid w:val="009E4602"/>
    <w:rsid w:val="009E5F6E"/>
    <w:rsid w:val="009F07C4"/>
    <w:rsid w:val="009F4EDC"/>
    <w:rsid w:val="009F751B"/>
    <w:rsid w:val="00A01F00"/>
    <w:rsid w:val="00A02243"/>
    <w:rsid w:val="00A024EA"/>
    <w:rsid w:val="00A11A8F"/>
    <w:rsid w:val="00A11AB7"/>
    <w:rsid w:val="00A124CF"/>
    <w:rsid w:val="00A14909"/>
    <w:rsid w:val="00A1733F"/>
    <w:rsid w:val="00A20E75"/>
    <w:rsid w:val="00A2317B"/>
    <w:rsid w:val="00A253E7"/>
    <w:rsid w:val="00A2614E"/>
    <w:rsid w:val="00A27769"/>
    <w:rsid w:val="00A3053B"/>
    <w:rsid w:val="00A32A41"/>
    <w:rsid w:val="00A40E49"/>
    <w:rsid w:val="00A45353"/>
    <w:rsid w:val="00A50E28"/>
    <w:rsid w:val="00A51E1D"/>
    <w:rsid w:val="00A55393"/>
    <w:rsid w:val="00A55D1B"/>
    <w:rsid w:val="00A573CE"/>
    <w:rsid w:val="00A6338C"/>
    <w:rsid w:val="00A64A11"/>
    <w:rsid w:val="00A64DE0"/>
    <w:rsid w:val="00A71DA4"/>
    <w:rsid w:val="00A76B5F"/>
    <w:rsid w:val="00A77BB3"/>
    <w:rsid w:val="00A81D8D"/>
    <w:rsid w:val="00A8592F"/>
    <w:rsid w:val="00A85DF3"/>
    <w:rsid w:val="00A87670"/>
    <w:rsid w:val="00A912E7"/>
    <w:rsid w:val="00A942C6"/>
    <w:rsid w:val="00A95A58"/>
    <w:rsid w:val="00AA2CFF"/>
    <w:rsid w:val="00AA3D79"/>
    <w:rsid w:val="00AC1357"/>
    <w:rsid w:val="00AC31C0"/>
    <w:rsid w:val="00AC47F2"/>
    <w:rsid w:val="00AC78A4"/>
    <w:rsid w:val="00AD23C1"/>
    <w:rsid w:val="00AD5688"/>
    <w:rsid w:val="00AD67FA"/>
    <w:rsid w:val="00AE1C0F"/>
    <w:rsid w:val="00AE3761"/>
    <w:rsid w:val="00AE7F3A"/>
    <w:rsid w:val="00AF44B3"/>
    <w:rsid w:val="00AF58E4"/>
    <w:rsid w:val="00B002FD"/>
    <w:rsid w:val="00B00915"/>
    <w:rsid w:val="00B01E1D"/>
    <w:rsid w:val="00B04D0B"/>
    <w:rsid w:val="00B06D6F"/>
    <w:rsid w:val="00B16DE2"/>
    <w:rsid w:val="00B21E48"/>
    <w:rsid w:val="00B22A3D"/>
    <w:rsid w:val="00B239BA"/>
    <w:rsid w:val="00B25149"/>
    <w:rsid w:val="00B3478C"/>
    <w:rsid w:val="00B41436"/>
    <w:rsid w:val="00B51C72"/>
    <w:rsid w:val="00B53C5A"/>
    <w:rsid w:val="00B543FF"/>
    <w:rsid w:val="00B6179E"/>
    <w:rsid w:val="00B6264B"/>
    <w:rsid w:val="00B6576C"/>
    <w:rsid w:val="00B81602"/>
    <w:rsid w:val="00B82436"/>
    <w:rsid w:val="00B8272A"/>
    <w:rsid w:val="00BA4AE8"/>
    <w:rsid w:val="00BB0424"/>
    <w:rsid w:val="00BB0F08"/>
    <w:rsid w:val="00BB1738"/>
    <w:rsid w:val="00BB7DD9"/>
    <w:rsid w:val="00BC5FB9"/>
    <w:rsid w:val="00BC631C"/>
    <w:rsid w:val="00BC7DFD"/>
    <w:rsid w:val="00BD57A4"/>
    <w:rsid w:val="00BD7D80"/>
    <w:rsid w:val="00BE42F5"/>
    <w:rsid w:val="00BF2772"/>
    <w:rsid w:val="00BF3C26"/>
    <w:rsid w:val="00BF7FC0"/>
    <w:rsid w:val="00C00DEC"/>
    <w:rsid w:val="00C01BAC"/>
    <w:rsid w:val="00C02995"/>
    <w:rsid w:val="00C1547B"/>
    <w:rsid w:val="00C154D0"/>
    <w:rsid w:val="00C17EEF"/>
    <w:rsid w:val="00C21ECA"/>
    <w:rsid w:val="00C3034F"/>
    <w:rsid w:val="00C31C6E"/>
    <w:rsid w:val="00C32891"/>
    <w:rsid w:val="00C32BDD"/>
    <w:rsid w:val="00C32D58"/>
    <w:rsid w:val="00C41821"/>
    <w:rsid w:val="00C42946"/>
    <w:rsid w:val="00C43A5A"/>
    <w:rsid w:val="00C441BB"/>
    <w:rsid w:val="00C510E5"/>
    <w:rsid w:val="00C56C88"/>
    <w:rsid w:val="00C57361"/>
    <w:rsid w:val="00C57D4C"/>
    <w:rsid w:val="00C57E69"/>
    <w:rsid w:val="00C60CF0"/>
    <w:rsid w:val="00C6133E"/>
    <w:rsid w:val="00C61A51"/>
    <w:rsid w:val="00C67A2E"/>
    <w:rsid w:val="00C7046F"/>
    <w:rsid w:val="00C7250D"/>
    <w:rsid w:val="00C757DA"/>
    <w:rsid w:val="00C76767"/>
    <w:rsid w:val="00C8792A"/>
    <w:rsid w:val="00C97166"/>
    <w:rsid w:val="00CA286E"/>
    <w:rsid w:val="00CB389E"/>
    <w:rsid w:val="00CB4E7C"/>
    <w:rsid w:val="00CC1597"/>
    <w:rsid w:val="00CC2694"/>
    <w:rsid w:val="00CC31E4"/>
    <w:rsid w:val="00CD0E75"/>
    <w:rsid w:val="00CD294A"/>
    <w:rsid w:val="00CD4A9A"/>
    <w:rsid w:val="00CD67EC"/>
    <w:rsid w:val="00CE04FC"/>
    <w:rsid w:val="00CE3DFB"/>
    <w:rsid w:val="00CE4AD6"/>
    <w:rsid w:val="00CF5970"/>
    <w:rsid w:val="00D01308"/>
    <w:rsid w:val="00D01731"/>
    <w:rsid w:val="00D02145"/>
    <w:rsid w:val="00D07B57"/>
    <w:rsid w:val="00D13F1B"/>
    <w:rsid w:val="00D15D63"/>
    <w:rsid w:val="00D16540"/>
    <w:rsid w:val="00D23C9F"/>
    <w:rsid w:val="00D26DD3"/>
    <w:rsid w:val="00D30011"/>
    <w:rsid w:val="00D30E37"/>
    <w:rsid w:val="00D33701"/>
    <w:rsid w:val="00D371D0"/>
    <w:rsid w:val="00D43527"/>
    <w:rsid w:val="00D4425D"/>
    <w:rsid w:val="00D451D6"/>
    <w:rsid w:val="00D4606C"/>
    <w:rsid w:val="00D47607"/>
    <w:rsid w:val="00D47873"/>
    <w:rsid w:val="00D51495"/>
    <w:rsid w:val="00D51628"/>
    <w:rsid w:val="00D61834"/>
    <w:rsid w:val="00D62D90"/>
    <w:rsid w:val="00D62E22"/>
    <w:rsid w:val="00D738FE"/>
    <w:rsid w:val="00D75296"/>
    <w:rsid w:val="00D762A6"/>
    <w:rsid w:val="00D84845"/>
    <w:rsid w:val="00D85D6B"/>
    <w:rsid w:val="00D91D44"/>
    <w:rsid w:val="00D92FCC"/>
    <w:rsid w:val="00D94AAE"/>
    <w:rsid w:val="00D9526C"/>
    <w:rsid w:val="00DA18D0"/>
    <w:rsid w:val="00DB0263"/>
    <w:rsid w:val="00DB031F"/>
    <w:rsid w:val="00DB6234"/>
    <w:rsid w:val="00DB6E1F"/>
    <w:rsid w:val="00DC1141"/>
    <w:rsid w:val="00DC6551"/>
    <w:rsid w:val="00DC6C0F"/>
    <w:rsid w:val="00DE6027"/>
    <w:rsid w:val="00DF0788"/>
    <w:rsid w:val="00DF7C73"/>
    <w:rsid w:val="00E00A52"/>
    <w:rsid w:val="00E0100E"/>
    <w:rsid w:val="00E044BF"/>
    <w:rsid w:val="00E06A33"/>
    <w:rsid w:val="00E16A50"/>
    <w:rsid w:val="00E31FFC"/>
    <w:rsid w:val="00E33FEC"/>
    <w:rsid w:val="00E41792"/>
    <w:rsid w:val="00E4334B"/>
    <w:rsid w:val="00E43CC2"/>
    <w:rsid w:val="00E53961"/>
    <w:rsid w:val="00E552D0"/>
    <w:rsid w:val="00E66217"/>
    <w:rsid w:val="00E706DC"/>
    <w:rsid w:val="00E70772"/>
    <w:rsid w:val="00E71806"/>
    <w:rsid w:val="00E719B1"/>
    <w:rsid w:val="00E724E8"/>
    <w:rsid w:val="00E742D8"/>
    <w:rsid w:val="00E74F9A"/>
    <w:rsid w:val="00E75135"/>
    <w:rsid w:val="00E76D82"/>
    <w:rsid w:val="00E83992"/>
    <w:rsid w:val="00E879E6"/>
    <w:rsid w:val="00E92809"/>
    <w:rsid w:val="00E9316C"/>
    <w:rsid w:val="00E94E01"/>
    <w:rsid w:val="00EA2CC5"/>
    <w:rsid w:val="00EA5FF2"/>
    <w:rsid w:val="00EA6B56"/>
    <w:rsid w:val="00EB4B7F"/>
    <w:rsid w:val="00EB509E"/>
    <w:rsid w:val="00EC2FD7"/>
    <w:rsid w:val="00EC5D87"/>
    <w:rsid w:val="00EC6079"/>
    <w:rsid w:val="00ED10C7"/>
    <w:rsid w:val="00ED2017"/>
    <w:rsid w:val="00ED2C66"/>
    <w:rsid w:val="00ED7636"/>
    <w:rsid w:val="00EE56AB"/>
    <w:rsid w:val="00EE59D6"/>
    <w:rsid w:val="00EE6769"/>
    <w:rsid w:val="00EF05FC"/>
    <w:rsid w:val="00EF275F"/>
    <w:rsid w:val="00EF64B9"/>
    <w:rsid w:val="00EF6E58"/>
    <w:rsid w:val="00F0326A"/>
    <w:rsid w:val="00F05304"/>
    <w:rsid w:val="00F07F2B"/>
    <w:rsid w:val="00F12FC8"/>
    <w:rsid w:val="00F15B97"/>
    <w:rsid w:val="00F20409"/>
    <w:rsid w:val="00F238F9"/>
    <w:rsid w:val="00F24B83"/>
    <w:rsid w:val="00F25393"/>
    <w:rsid w:val="00F25815"/>
    <w:rsid w:val="00F309FF"/>
    <w:rsid w:val="00F33466"/>
    <w:rsid w:val="00F36080"/>
    <w:rsid w:val="00F36CF0"/>
    <w:rsid w:val="00F43B9A"/>
    <w:rsid w:val="00F51178"/>
    <w:rsid w:val="00F5558E"/>
    <w:rsid w:val="00F558B0"/>
    <w:rsid w:val="00F57CD1"/>
    <w:rsid w:val="00F610F6"/>
    <w:rsid w:val="00F65B5E"/>
    <w:rsid w:val="00F67819"/>
    <w:rsid w:val="00F718A3"/>
    <w:rsid w:val="00F7205F"/>
    <w:rsid w:val="00F74F11"/>
    <w:rsid w:val="00F7568F"/>
    <w:rsid w:val="00F771B3"/>
    <w:rsid w:val="00F8267C"/>
    <w:rsid w:val="00F85BC4"/>
    <w:rsid w:val="00F87081"/>
    <w:rsid w:val="00F910E4"/>
    <w:rsid w:val="00FA6583"/>
    <w:rsid w:val="00FB294B"/>
    <w:rsid w:val="00FB3564"/>
    <w:rsid w:val="00FB5A6A"/>
    <w:rsid w:val="00FC20A1"/>
    <w:rsid w:val="00FD361D"/>
    <w:rsid w:val="00FD60D1"/>
    <w:rsid w:val="00FE114F"/>
    <w:rsid w:val="00FE2C06"/>
    <w:rsid w:val="00FE3A5B"/>
    <w:rsid w:val="00FF0820"/>
    <w:rsid w:val="00FF08F5"/>
    <w:rsid w:val="00FF2B86"/>
    <w:rsid w:val="00FF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28845-9089-42E2-BC62-5CB1E9D8D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1621</CharactersWithSpaces>
  <SharedDoc>false</SharedDoc>
  <HLinks>
    <vt:vector size="12" baseType="variant"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https://www.gks.ru/</vt:lpwstr>
      </vt:variant>
      <vt:variant>
        <vt:lpwstr/>
      </vt:variant>
      <vt:variant>
        <vt:i4>2490488</vt:i4>
      </vt:variant>
      <vt:variant>
        <vt:i4>0</vt:i4>
      </vt:variant>
      <vt:variant>
        <vt:i4>0</vt:i4>
      </vt:variant>
      <vt:variant>
        <vt:i4>5</vt:i4>
      </vt:variant>
      <vt:variant>
        <vt:lpwstr>https://www.gks.ru/compendium/document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Дмитрий Спицын</dc:creator>
  <cp:lastModifiedBy>Электронная почта</cp:lastModifiedBy>
  <cp:revision>2</cp:revision>
  <cp:lastPrinted>2020-01-10T12:15:00Z</cp:lastPrinted>
  <dcterms:created xsi:type="dcterms:W3CDTF">2020-01-23T10:05:00Z</dcterms:created>
  <dcterms:modified xsi:type="dcterms:W3CDTF">2020-01-23T10:05:00Z</dcterms:modified>
</cp:coreProperties>
</file>